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1384E" w14:textId="77777777" w:rsidR="00BC2839" w:rsidRPr="007E0D6E" w:rsidRDefault="00BC2839" w:rsidP="00BC2839">
      <w:pPr>
        <w:autoSpaceDN w:val="0"/>
        <w:spacing w:before="120" w:line="360" w:lineRule="auto"/>
        <w:contextualSpacing/>
        <w:jc w:val="right"/>
        <w:textAlignment w:val="baseline"/>
        <w:rPr>
          <w:rFonts w:ascii="DejaVu Sans Condensed" w:hAnsi="DejaVu Sans Condensed" w:cs="DejaVu Sans Condensed"/>
          <w:b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/>
          <w:color w:val="000000" w:themeColor="text1"/>
          <w:kern w:val="3"/>
        </w:rPr>
        <w:t>Załącznik nr 2 do SWZ</w:t>
      </w:r>
    </w:p>
    <w:p w14:paraId="6809E638" w14:textId="77777777" w:rsidR="00BC2839" w:rsidRPr="007E0D6E" w:rsidRDefault="00BC2839" w:rsidP="00BC2839">
      <w:pPr>
        <w:autoSpaceDN w:val="0"/>
        <w:spacing w:before="120" w:after="120"/>
        <w:contextualSpacing/>
        <w:textAlignment w:val="baseline"/>
        <w:rPr>
          <w:color w:val="000000" w:themeColor="text1"/>
          <w:kern w:val="3"/>
        </w:rPr>
      </w:pPr>
    </w:p>
    <w:p w14:paraId="5ED1E309" w14:textId="77777777" w:rsidR="00BC2839" w:rsidRPr="007E0D6E" w:rsidRDefault="00BC2839" w:rsidP="00BC2839">
      <w:pPr>
        <w:autoSpaceDN w:val="0"/>
        <w:spacing w:before="120" w:line="360" w:lineRule="auto"/>
        <w:contextualSpacing/>
        <w:jc w:val="center"/>
        <w:textAlignment w:val="baseline"/>
        <w:rPr>
          <w:rFonts w:ascii="DejaVu Sans Condensed" w:hAnsi="DejaVu Sans Condensed" w:cs="DejaVu Sans Condensed"/>
          <w:b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/>
          <w:color w:val="000000" w:themeColor="text1"/>
          <w:kern w:val="3"/>
        </w:rPr>
        <w:t>OFERTA WYKONAWCY</w:t>
      </w:r>
    </w:p>
    <w:p w14:paraId="34FFB14D" w14:textId="77777777" w:rsidR="00BC2839" w:rsidRPr="007E0D6E" w:rsidRDefault="00BC2839" w:rsidP="00BC2839">
      <w:pPr>
        <w:autoSpaceDN w:val="0"/>
        <w:spacing w:before="120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szCs w:val="20"/>
        </w:rPr>
      </w:pPr>
    </w:p>
    <w:p w14:paraId="5041B96E" w14:textId="77777777" w:rsidR="00BC2839" w:rsidRPr="007E0D6E" w:rsidRDefault="00BC2839" w:rsidP="00BC2839">
      <w:pPr>
        <w:autoSpaceDN w:val="0"/>
        <w:spacing w:before="120" w:line="480" w:lineRule="auto"/>
        <w:contextualSpacing/>
        <w:textAlignment w:val="baseline"/>
        <w:rPr>
          <w:b/>
          <w:color w:val="000000" w:themeColor="text1"/>
          <w:kern w:val="3"/>
          <w:sz w:val="28"/>
          <w:szCs w:val="20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szCs w:val="20"/>
        </w:rPr>
        <w:t>Nazwa Wykonawcy / Wykonawców w przypadku oferty wspólnej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szCs w:val="20"/>
          <w:vertAlign w:val="superscript"/>
        </w:rPr>
        <w:t>1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szCs w:val="20"/>
        </w:rPr>
        <w:t>:</w:t>
      </w:r>
    </w:p>
    <w:p w14:paraId="04737E5E" w14:textId="77777777" w:rsidR="00BC2839" w:rsidRPr="007E0D6E" w:rsidRDefault="00BC2839" w:rsidP="00BC2839">
      <w:pPr>
        <w:autoSpaceDN w:val="0"/>
        <w:spacing w:before="120" w:line="480" w:lineRule="auto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szCs w:val="20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szCs w:val="20"/>
        </w:rPr>
        <w:t>......................................................................................................</w:t>
      </w:r>
    </w:p>
    <w:p w14:paraId="5DC3819C" w14:textId="77777777" w:rsidR="00BC2839" w:rsidRPr="007E0D6E" w:rsidRDefault="00BC2839" w:rsidP="00BC2839">
      <w:pPr>
        <w:autoSpaceDN w:val="0"/>
        <w:spacing w:before="120" w:line="480" w:lineRule="auto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szCs w:val="20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szCs w:val="20"/>
        </w:rPr>
        <w:t>.....................................................................................................</w:t>
      </w:r>
    </w:p>
    <w:p w14:paraId="305036FB" w14:textId="77777777" w:rsidR="00BC2839" w:rsidRPr="007E0D6E" w:rsidRDefault="00BC2839" w:rsidP="00BC2839">
      <w:pPr>
        <w:autoSpaceDN w:val="0"/>
        <w:spacing w:before="120" w:after="120"/>
        <w:contextualSpacing/>
        <w:textAlignment w:val="baseline"/>
        <w:rPr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  <w:t>NIP .........................................   REGON ...................................... KRS / CEIDG ……………………………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vertAlign w:val="superscript"/>
        </w:rPr>
        <w:t>1</w:t>
      </w:r>
    </w:p>
    <w:p w14:paraId="105A17F3" w14:textId="77777777" w:rsidR="00BC2839" w:rsidRPr="007E0D6E" w:rsidRDefault="00BC2839" w:rsidP="00BC2839">
      <w:pPr>
        <w:autoSpaceDN w:val="0"/>
        <w:spacing w:before="120" w:after="120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</w:pPr>
    </w:p>
    <w:p w14:paraId="6B5573CE" w14:textId="77777777" w:rsidR="00BC2839" w:rsidRPr="007E0D6E" w:rsidRDefault="00BC2839" w:rsidP="00BC2839">
      <w:pPr>
        <w:autoSpaceDN w:val="0"/>
        <w:spacing w:before="120" w:line="480" w:lineRule="auto"/>
        <w:contextualSpacing/>
        <w:textAlignment w:val="baseline"/>
        <w:rPr>
          <w:b/>
          <w:color w:val="000000" w:themeColor="text1"/>
          <w:kern w:val="3"/>
          <w:sz w:val="28"/>
          <w:szCs w:val="20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szCs w:val="20"/>
        </w:rPr>
        <w:t xml:space="preserve">Adres: ....................................................................................... 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szCs w:val="20"/>
          <w:vertAlign w:val="superscript"/>
        </w:rPr>
        <w:t>1</w:t>
      </w:r>
    </w:p>
    <w:p w14:paraId="48489E52" w14:textId="77777777" w:rsidR="00BC2839" w:rsidRPr="007E0D6E" w:rsidRDefault="00BC2839" w:rsidP="00BC2839">
      <w:pPr>
        <w:autoSpaceDN w:val="0"/>
        <w:spacing w:before="120"/>
        <w:contextualSpacing/>
        <w:textAlignment w:val="baseline"/>
        <w:rPr>
          <w:b/>
          <w:color w:val="000000" w:themeColor="text1"/>
          <w:kern w:val="3"/>
          <w:sz w:val="28"/>
          <w:szCs w:val="20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  <w:t xml:space="preserve">Rodzaj Wykonawcy </w:t>
      </w:r>
      <w:r w:rsidRPr="007E0D6E">
        <w:rPr>
          <w:rFonts w:ascii="DejaVu Sans Condensed" w:hAnsi="DejaVu Sans Condensed" w:cs="DejaVu Sans Condensed"/>
          <w:bCs/>
          <w:i/>
          <w:iCs/>
          <w:color w:val="000000" w:themeColor="text1"/>
          <w:kern w:val="3"/>
          <w:sz w:val="16"/>
        </w:rPr>
        <w:t>(właściwe zaznaczyć)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  <w:t>: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vertAlign w:val="superscript"/>
        </w:rPr>
        <w:t>1</w:t>
      </w:r>
    </w:p>
    <w:bookmarkStart w:id="0" w:name="Wyb%25252525252525C3%25252525252525B3r3"/>
    <w:bookmarkEnd w:id="0"/>
    <w:p w14:paraId="24EE8CA1" w14:textId="77777777" w:rsidR="00BC2839" w:rsidRPr="007E0D6E" w:rsidRDefault="00BC2839" w:rsidP="00BC2839">
      <w:pPr>
        <w:autoSpaceDN w:val="0"/>
        <w:spacing w:before="120"/>
        <w:contextualSpacing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</w:pP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  <w:instrText xml:space="preserve"> FORMCHECKBOX </w:instrText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separate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end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t xml:space="preserve"> </w:t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  <w:t xml:space="preserve">mikroprzedsiębiorstwo       </w:t>
      </w:r>
    </w:p>
    <w:p w14:paraId="6E95B1FC" w14:textId="77777777" w:rsidR="00BC2839" w:rsidRPr="007E0D6E" w:rsidRDefault="00BC2839" w:rsidP="00BC2839">
      <w:pPr>
        <w:autoSpaceDN w:val="0"/>
        <w:spacing w:before="120"/>
        <w:contextualSpacing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</w:pP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  <w:instrText xml:space="preserve"> FORMCHECKBOX </w:instrText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separate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end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t xml:space="preserve"> </w:t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  <w:t xml:space="preserve">małe przedsiębiorstwo       </w:t>
      </w:r>
    </w:p>
    <w:p w14:paraId="7FDA04E8" w14:textId="77777777" w:rsidR="00BC2839" w:rsidRPr="007E0D6E" w:rsidRDefault="00BC2839" w:rsidP="00BC2839">
      <w:pPr>
        <w:autoSpaceDN w:val="0"/>
        <w:spacing w:before="120"/>
        <w:contextualSpacing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</w:pP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  <w:instrText xml:space="preserve"> FORMCHECKBOX </w:instrText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separate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end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t xml:space="preserve"> </w:t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  <w:t>średnie przedsiębiorstwo</w:t>
      </w:r>
    </w:p>
    <w:p w14:paraId="69FB3BEE" w14:textId="77777777" w:rsidR="00BC2839" w:rsidRPr="007E0D6E" w:rsidRDefault="00BC2839" w:rsidP="00BC2839">
      <w:pPr>
        <w:autoSpaceDN w:val="0"/>
        <w:spacing w:before="120"/>
        <w:contextualSpacing/>
        <w:textAlignment w:val="baseline"/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</w:pP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  <w:instrText xml:space="preserve"> FORMCHECKBOX </w:instrText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separate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end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t xml:space="preserve"> jednoosobowa działalność gospodarcza       </w:t>
      </w:r>
    </w:p>
    <w:p w14:paraId="6636F8D8" w14:textId="77777777" w:rsidR="00BC2839" w:rsidRPr="007E0D6E" w:rsidRDefault="00BC2839" w:rsidP="00BC2839">
      <w:pPr>
        <w:autoSpaceDN w:val="0"/>
        <w:spacing w:before="120"/>
        <w:contextualSpacing/>
        <w:textAlignment w:val="baseline"/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</w:pP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  <w:instrText xml:space="preserve"> FORMCHECKBOX </w:instrText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separate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end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t xml:space="preserve"> osoba fizyczna nieprowadząca działalności gospodarczej        </w:t>
      </w:r>
    </w:p>
    <w:p w14:paraId="65F55913" w14:textId="77777777" w:rsidR="00BC2839" w:rsidRPr="007E0D6E" w:rsidRDefault="00BC2839" w:rsidP="00BC2839">
      <w:pPr>
        <w:autoSpaceDN w:val="0"/>
        <w:spacing w:before="120"/>
        <w:contextualSpacing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</w:pP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  <w:szCs w:val="21"/>
        </w:rPr>
        <w:instrText xml:space="preserve"> FORMCHECKBOX </w:instrText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separate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end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t xml:space="preserve"> inny rodzaj</w:t>
      </w:r>
    </w:p>
    <w:p w14:paraId="1067093E" w14:textId="77777777" w:rsidR="00BC2839" w:rsidRPr="007E0D6E" w:rsidRDefault="00BC2839" w:rsidP="00BC2839">
      <w:pPr>
        <w:autoSpaceDN w:val="0"/>
        <w:spacing w:before="120" w:after="120" w:line="360" w:lineRule="auto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u w:val="single"/>
        </w:rPr>
      </w:pPr>
    </w:p>
    <w:p w14:paraId="5BDA531B" w14:textId="77777777" w:rsidR="00BC2839" w:rsidRPr="007E0D6E" w:rsidRDefault="00BC2839" w:rsidP="00BC2839">
      <w:pPr>
        <w:autoSpaceDN w:val="0"/>
        <w:spacing w:before="120" w:after="120" w:line="360" w:lineRule="auto"/>
        <w:contextualSpacing/>
        <w:textAlignment w:val="baseline"/>
        <w:rPr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u w:val="single"/>
        </w:rPr>
        <w:t>Dane do kontaktu: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vertAlign w:val="superscript"/>
        </w:rPr>
        <w:t>2</w:t>
      </w:r>
    </w:p>
    <w:p w14:paraId="61B32CDD" w14:textId="77777777" w:rsidR="00BC2839" w:rsidRPr="007E0D6E" w:rsidRDefault="00BC2839" w:rsidP="00BC2839">
      <w:pPr>
        <w:autoSpaceDN w:val="0"/>
        <w:spacing w:before="120" w:line="360" w:lineRule="auto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  <w:t>Osoba wyznaczona do kontaktów z Zamawiającym:</w:t>
      </w:r>
    </w:p>
    <w:p w14:paraId="31CD165E" w14:textId="77777777" w:rsidR="00BC2839" w:rsidRPr="007E0D6E" w:rsidRDefault="00BC2839" w:rsidP="00BC2839">
      <w:pPr>
        <w:autoSpaceDN w:val="0"/>
        <w:spacing w:before="120" w:line="360" w:lineRule="auto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  <w:t>………………………………………………………………………………....................................</w:t>
      </w:r>
    </w:p>
    <w:p w14:paraId="23DFE632" w14:textId="77777777" w:rsidR="00BC2839" w:rsidRPr="007E0D6E" w:rsidRDefault="00BC2839" w:rsidP="00BC2839">
      <w:pPr>
        <w:autoSpaceDN w:val="0"/>
        <w:spacing w:before="120" w:line="360" w:lineRule="auto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  <w:t>Numer telefonu: ………..........………........…..</w:t>
      </w:r>
    </w:p>
    <w:p w14:paraId="5F8EE208" w14:textId="77777777" w:rsidR="00BC2839" w:rsidRPr="007E0D6E" w:rsidRDefault="00BC2839" w:rsidP="00BC2839">
      <w:pPr>
        <w:autoSpaceDN w:val="0"/>
        <w:spacing w:before="120" w:line="360" w:lineRule="auto"/>
        <w:contextualSpacing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 w:val="20"/>
          <w:szCs w:val="20"/>
        </w:rPr>
      </w:pP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  <w:szCs w:val="20"/>
        </w:rPr>
        <w:t>e-mail: ……………………….........……….........</w:t>
      </w:r>
    </w:p>
    <w:p w14:paraId="07822CE5" w14:textId="77777777" w:rsidR="00BC2839" w:rsidRPr="007E0D6E" w:rsidRDefault="00BC2839" w:rsidP="00BC2839">
      <w:pPr>
        <w:autoSpaceDN w:val="0"/>
        <w:spacing w:before="120" w:after="120"/>
        <w:contextualSpacing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 w:val="20"/>
          <w:lang w:eastAsia="ar-SA"/>
        </w:rPr>
      </w:pPr>
    </w:p>
    <w:p w14:paraId="2800F475" w14:textId="77777777" w:rsidR="00BC2839" w:rsidRPr="007E0D6E" w:rsidRDefault="00BC2839" w:rsidP="00BC2839">
      <w:pPr>
        <w:autoSpaceDN w:val="0"/>
        <w:ind w:left="4820"/>
        <w:contextualSpacing/>
        <w:jc w:val="both"/>
        <w:textAlignment w:val="baseline"/>
        <w:rPr>
          <w:rFonts w:ascii="DejaVu Sans Condensed" w:hAnsi="DejaVu Sans Condensed" w:cs="DejaVu Sans Condensed"/>
          <w:b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/>
          <w:color w:val="000000" w:themeColor="text1"/>
          <w:kern w:val="3"/>
        </w:rPr>
        <w:t>Miejski Ośrodek Pomocy Społecznej w Kutnie</w:t>
      </w:r>
    </w:p>
    <w:p w14:paraId="47AEE6DF" w14:textId="77777777" w:rsidR="00BC2839" w:rsidRPr="007E0D6E" w:rsidRDefault="00BC2839" w:rsidP="00BC2839">
      <w:pPr>
        <w:autoSpaceDN w:val="0"/>
        <w:ind w:left="4820"/>
        <w:jc w:val="both"/>
        <w:textAlignment w:val="baseline"/>
        <w:rPr>
          <w:rFonts w:ascii="DejaVu Sans Condensed" w:hAnsi="DejaVu Sans Condensed" w:cs="DejaVu Sans Condensed"/>
          <w:b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/>
          <w:color w:val="000000" w:themeColor="text1"/>
          <w:kern w:val="3"/>
        </w:rPr>
        <w:t xml:space="preserve">ul. Warszawskie Przedmieście 10a </w:t>
      </w:r>
    </w:p>
    <w:p w14:paraId="1BDBE5F6" w14:textId="77777777" w:rsidR="00BC2839" w:rsidRPr="007E0D6E" w:rsidRDefault="00BC2839" w:rsidP="00BC2839">
      <w:pPr>
        <w:autoSpaceDN w:val="0"/>
        <w:ind w:left="4820"/>
        <w:textAlignment w:val="baseline"/>
        <w:rPr>
          <w:rFonts w:ascii="DejaVu Sans Condensed" w:hAnsi="DejaVu Sans Condensed" w:cs="DejaVu Sans Condensed"/>
          <w:b/>
          <w:color w:val="000000" w:themeColor="text1"/>
          <w:kern w:val="3"/>
          <w:sz w:val="28"/>
          <w:szCs w:val="20"/>
        </w:rPr>
      </w:pPr>
      <w:r w:rsidRPr="007E0D6E">
        <w:rPr>
          <w:rFonts w:ascii="DejaVu Sans Condensed" w:hAnsi="DejaVu Sans Condensed" w:cs="DejaVu Sans Condensed"/>
          <w:b/>
          <w:color w:val="000000" w:themeColor="text1"/>
          <w:kern w:val="3"/>
        </w:rPr>
        <w:t>99-300 Kutno</w:t>
      </w:r>
    </w:p>
    <w:p w14:paraId="5E11C5E3" w14:textId="77777777" w:rsidR="00BC2839" w:rsidRPr="007E0D6E" w:rsidRDefault="00BC2839" w:rsidP="00BC2839">
      <w:pPr>
        <w:widowControl/>
        <w:autoSpaceDN w:val="0"/>
        <w:spacing w:before="120"/>
        <w:ind w:left="24" w:hanging="12"/>
        <w:jc w:val="both"/>
        <w:textAlignment w:val="baseline"/>
        <w:rPr>
          <w:rFonts w:ascii="DejaVu Sans Condensed" w:hAnsi="DejaVu Sans Condensed" w:cs="DejaVu Sans Condensed"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>Odpowiadając na ogłoszenie w sprawie zamówienia publicznego prowadzonego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br/>
        <w:t xml:space="preserve">w trybie podstawowym, zgodnie z przepisami ustawy </w:t>
      </w:r>
      <w:proofErr w:type="spellStart"/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>Pzp</w:t>
      </w:r>
      <w:proofErr w:type="spellEnd"/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>, którego przedmiotem jest</w:t>
      </w:r>
    </w:p>
    <w:p w14:paraId="6AE18628" w14:textId="77777777" w:rsidR="00BC2839" w:rsidRPr="007E0D6E" w:rsidRDefault="00BC2839" w:rsidP="00BC2839">
      <w:pPr>
        <w:autoSpaceDN w:val="0"/>
        <w:spacing w:before="120"/>
        <w:ind w:left="360" w:hanging="360"/>
        <w:contextualSpacing/>
        <w:jc w:val="both"/>
        <w:textAlignment w:val="baseline"/>
        <w:rPr>
          <w:rFonts w:ascii="DejaVu Sans Condensed" w:hAnsi="DejaVu Sans Condensed" w:cs="DejaVu Sans Condensed"/>
          <w:b/>
          <w:color w:val="000000" w:themeColor="text1"/>
          <w:kern w:val="3"/>
        </w:rPr>
      </w:pPr>
    </w:p>
    <w:p w14:paraId="68E48D90" w14:textId="77777777" w:rsidR="00BC2839" w:rsidRPr="007E0D6E" w:rsidRDefault="00BC2839" w:rsidP="00BC2839">
      <w:pPr>
        <w:tabs>
          <w:tab w:val="left" w:pos="480"/>
        </w:tabs>
        <w:autoSpaceDN w:val="0"/>
        <w:spacing w:before="120" w:after="120"/>
        <w:contextualSpacing/>
        <w:jc w:val="center"/>
        <w:textAlignment w:val="baseline"/>
        <w:rPr>
          <w:rFonts w:ascii="DejaVu Sans Condensed" w:eastAsia="Arial Unicode MS" w:hAnsi="DejaVu Sans Condensed" w:cs="DejaVu Sans Condensed"/>
          <w:b/>
          <w:bCs/>
          <w:i/>
          <w:iCs/>
          <w:color w:val="000000" w:themeColor="text1"/>
          <w:kern w:val="3"/>
          <w:sz w:val="20"/>
          <w:szCs w:val="22"/>
        </w:rPr>
      </w:pPr>
      <w:r w:rsidRPr="007E0D6E">
        <w:rPr>
          <w:rFonts w:ascii="DejaVu Sans Condensed" w:hAnsi="DejaVu Sans Condensed" w:cs="DejaVu Sans Condensed"/>
          <w:b/>
          <w:bCs/>
          <w:iCs/>
          <w:color w:val="000000" w:themeColor="text1"/>
          <w:kern w:val="3"/>
          <w:szCs w:val="28"/>
          <w:u w:val="single"/>
        </w:rPr>
        <w:t>Świadczenie usług pocztowych dla potrzeb Miejskiego Ośrodka Pomocy Społecznej w Kutnie w 2026 roku</w:t>
      </w:r>
    </w:p>
    <w:p w14:paraId="2317AFD8" w14:textId="77777777" w:rsidR="00BC2839" w:rsidRPr="0042218B" w:rsidRDefault="00BC2839" w:rsidP="00BC2839">
      <w:pPr>
        <w:tabs>
          <w:tab w:val="left" w:pos="480"/>
        </w:tabs>
        <w:autoSpaceDN w:val="0"/>
        <w:spacing w:before="120" w:after="120"/>
        <w:contextualSpacing/>
        <w:jc w:val="center"/>
        <w:textAlignment w:val="baseline"/>
        <w:rPr>
          <w:rFonts w:ascii="DejaVu Sans Condensed" w:hAnsi="DejaVu Sans Condensed"/>
          <w:color w:val="000000" w:themeColor="text1"/>
          <w:kern w:val="3"/>
          <w:sz w:val="22"/>
        </w:rPr>
      </w:pPr>
    </w:p>
    <w:p w14:paraId="5EC1C5D6" w14:textId="77777777" w:rsidR="00BC2839" w:rsidRPr="00292F50" w:rsidRDefault="00BC2839" w:rsidP="00BC2839">
      <w:pPr>
        <w:tabs>
          <w:tab w:val="left" w:pos="480"/>
        </w:tabs>
        <w:autoSpaceDN w:val="0"/>
        <w:spacing w:before="120" w:after="120"/>
        <w:contextualSpacing/>
        <w:jc w:val="center"/>
        <w:textAlignment w:val="baseline"/>
        <w:rPr>
          <w:rFonts w:ascii="DejaVu Sans Condensed" w:eastAsia="Arial Unicode MS" w:hAnsi="DejaVu Sans Condensed" w:cs="DejaVu Sans Condensed"/>
          <w:color w:val="000000" w:themeColor="text1"/>
          <w:kern w:val="3"/>
          <w:sz w:val="22"/>
          <w:szCs w:val="22"/>
        </w:rPr>
      </w:pPr>
    </w:p>
    <w:p w14:paraId="4ACF90D0" w14:textId="77777777" w:rsidR="00BC2839" w:rsidRPr="007E0D6E" w:rsidRDefault="00BC2839" w:rsidP="00BC2839">
      <w:pPr>
        <w:autoSpaceDN w:val="0"/>
        <w:spacing w:before="120"/>
        <w:contextualSpacing/>
        <w:jc w:val="both"/>
        <w:textAlignment w:val="baseline"/>
        <w:rPr>
          <w:b/>
          <w:color w:val="000000" w:themeColor="text1"/>
          <w:kern w:val="3"/>
          <w:sz w:val="28"/>
          <w:szCs w:val="20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vertAlign w:val="superscript"/>
        </w:rPr>
        <w:t>1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  <w:t xml:space="preserve"> </w:t>
      </w:r>
      <w:r>
        <w:rPr>
          <w:rFonts w:ascii="DejaVu Sans Condensed" w:hAnsi="DejaVu Sans Condensed" w:cs="DejaVu Sans Condensed"/>
          <w:bCs/>
          <w:color w:val="000000" w:themeColor="text1"/>
          <w:kern w:val="3"/>
          <w:sz w:val="16"/>
          <w:szCs w:val="16"/>
        </w:rPr>
        <w:t>W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16"/>
          <w:szCs w:val="16"/>
        </w:rPr>
        <w:t xml:space="preserve"> przypadku składania oferty wspólnej należy podać dane wszystkich wspólników spółki cywilnej lub członków konsorcjum</w:t>
      </w:r>
      <w:r>
        <w:rPr>
          <w:rFonts w:ascii="DejaVu Sans Condensed" w:hAnsi="DejaVu Sans Condensed" w:cs="DejaVu Sans Condensed"/>
          <w:bCs/>
          <w:color w:val="000000" w:themeColor="text1"/>
          <w:kern w:val="3"/>
          <w:sz w:val="16"/>
          <w:szCs w:val="16"/>
        </w:rPr>
        <w:t>.</w:t>
      </w:r>
    </w:p>
    <w:p w14:paraId="17F34EE3" w14:textId="77777777" w:rsidR="00BC2839" w:rsidRPr="007E0D6E" w:rsidRDefault="00BC2839" w:rsidP="00BC2839">
      <w:pPr>
        <w:autoSpaceDN w:val="0"/>
        <w:spacing w:before="120"/>
        <w:contextualSpacing/>
        <w:jc w:val="both"/>
        <w:textAlignment w:val="baseline"/>
        <w:rPr>
          <w:b/>
          <w:color w:val="000000" w:themeColor="text1"/>
          <w:kern w:val="3"/>
          <w:sz w:val="16"/>
          <w:szCs w:val="16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  <w:szCs w:val="16"/>
          <w:vertAlign w:val="superscript"/>
        </w:rPr>
        <w:t>2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16"/>
          <w:szCs w:val="16"/>
          <w:vertAlign w:val="superscript"/>
        </w:rPr>
        <w:t xml:space="preserve"> </w:t>
      </w:r>
      <w:r>
        <w:rPr>
          <w:rFonts w:ascii="DejaVu Sans Condensed" w:hAnsi="DejaVu Sans Condensed" w:cs="DejaVu Sans Condensed"/>
          <w:bCs/>
          <w:color w:val="000000" w:themeColor="text1"/>
          <w:kern w:val="3"/>
          <w:sz w:val="16"/>
          <w:szCs w:val="16"/>
        </w:rPr>
        <w:t>W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16"/>
          <w:szCs w:val="16"/>
        </w:rPr>
        <w:t xml:space="preserve"> przypadku oferty wspólnej należy podać dane dotyczące pełnomocnika Wykonawcy</w:t>
      </w:r>
      <w:r>
        <w:rPr>
          <w:rFonts w:ascii="DejaVu Sans Condensed" w:hAnsi="DejaVu Sans Condensed" w:cs="DejaVu Sans Condensed"/>
          <w:bCs/>
          <w:color w:val="000000" w:themeColor="text1"/>
          <w:kern w:val="3"/>
          <w:sz w:val="16"/>
          <w:szCs w:val="16"/>
        </w:rPr>
        <w:t>.</w:t>
      </w:r>
    </w:p>
    <w:p w14:paraId="6C260D57" w14:textId="77777777" w:rsidR="00BC2839" w:rsidRPr="007E0D6E" w:rsidRDefault="00BC2839" w:rsidP="00BC2839">
      <w:pPr>
        <w:autoSpaceDN w:val="0"/>
        <w:spacing w:before="120" w:after="120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16"/>
          <w:szCs w:val="16"/>
        </w:rPr>
      </w:pPr>
    </w:p>
    <w:p w14:paraId="0ADAA943" w14:textId="77777777" w:rsidR="00BC2839" w:rsidRPr="007E0D6E" w:rsidRDefault="00BC2839" w:rsidP="00BC2839">
      <w:pPr>
        <w:autoSpaceDN w:val="0"/>
        <w:spacing w:before="120" w:after="120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16"/>
          <w:szCs w:val="16"/>
        </w:rPr>
      </w:pPr>
    </w:p>
    <w:p w14:paraId="019C1D20" w14:textId="77777777" w:rsidR="00BC2839" w:rsidRPr="007E0D6E" w:rsidRDefault="00BC2839" w:rsidP="00BC2839">
      <w:pPr>
        <w:tabs>
          <w:tab w:val="left" w:pos="360"/>
        </w:tabs>
        <w:autoSpaceDN w:val="0"/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/>
          <w:bCs/>
          <w:color w:val="000000" w:themeColor="text1"/>
          <w:kern w:val="3"/>
        </w:rPr>
        <w:t>1.A.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 xml:space="preserve"> oferuj</w:t>
      </w:r>
      <w:r>
        <w:rPr>
          <w:rFonts w:ascii="DejaVu Sans Condensed" w:hAnsi="DejaVu Sans Condensed" w:cs="DejaVu Sans Condensed"/>
          <w:color w:val="000000" w:themeColor="text1"/>
          <w:kern w:val="3"/>
        </w:rPr>
        <w:t>ę(-je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>my</w:t>
      </w:r>
      <w:r>
        <w:rPr>
          <w:rFonts w:ascii="DejaVu Sans Condensed" w:hAnsi="DejaVu Sans Condensed" w:cs="DejaVu Sans Condensed"/>
          <w:color w:val="000000" w:themeColor="text1"/>
          <w:kern w:val="3"/>
        </w:rPr>
        <w:t>)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 xml:space="preserve"> realizację przedmiotowego zamówienia zgodnie z wymogami zawartymi w Specyfikacji Warunków Zamówienia, w tym w projektowanych postanowieniach umowy i szczegółowym opisie przedmiotu zamówienia:</w:t>
      </w:r>
    </w:p>
    <w:p w14:paraId="5D16076D" w14:textId="77777777" w:rsidR="00BC2839" w:rsidRPr="007E0D6E" w:rsidRDefault="00BC2839" w:rsidP="00BC2839">
      <w:pPr>
        <w:tabs>
          <w:tab w:val="left" w:pos="360"/>
        </w:tabs>
        <w:autoSpaceDN w:val="0"/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 w:val="16"/>
        </w:rPr>
      </w:pPr>
    </w:p>
    <w:p w14:paraId="3127C049" w14:textId="77777777" w:rsidR="00BC2839" w:rsidRPr="007E0D6E" w:rsidRDefault="00BC2839" w:rsidP="00BC2839">
      <w:pPr>
        <w:autoSpaceDN w:val="0"/>
        <w:spacing w:before="120" w:line="360" w:lineRule="auto"/>
        <w:ind w:left="-11"/>
        <w:contextualSpacing/>
        <w:textAlignment w:val="baseline"/>
        <w:rPr>
          <w:rFonts w:ascii="DejaVu Sans Condensed" w:hAnsi="DejaVu Sans Condensed" w:cs="DejaVu Sans Condensed"/>
          <w:b/>
          <w:bCs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/>
          <w:bCs/>
          <w:color w:val="000000" w:themeColor="text1"/>
          <w:kern w:val="3"/>
        </w:rPr>
        <w:t xml:space="preserve">za cenę brutto .................................. PLN </w:t>
      </w:r>
    </w:p>
    <w:p w14:paraId="5D086DBC" w14:textId="77777777" w:rsidR="00BC2839" w:rsidRPr="007E0D6E" w:rsidRDefault="00BC2839" w:rsidP="00BC2839">
      <w:pPr>
        <w:autoSpaceDN w:val="0"/>
        <w:spacing w:before="120" w:line="360" w:lineRule="auto"/>
        <w:ind w:left="-11"/>
        <w:contextualSpacing/>
        <w:textAlignment w:val="baseline"/>
        <w:rPr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 xml:space="preserve">w tym podatek VAT w stawce obowiązującej ...... % </w:t>
      </w:r>
      <w:r w:rsidRPr="007E0D6E">
        <w:rPr>
          <w:rFonts w:ascii="DejaVu Sans Condensed" w:hAnsi="DejaVu Sans Condensed" w:cs="DejaVu Sans Condensed"/>
          <w:i/>
          <w:iCs/>
          <w:color w:val="000000" w:themeColor="text1"/>
          <w:kern w:val="3"/>
        </w:rPr>
        <w:t>(słownie złotych:......................),</w:t>
      </w:r>
    </w:p>
    <w:p w14:paraId="2766AE7F" w14:textId="77777777" w:rsidR="00BC2839" w:rsidRPr="007E0D6E" w:rsidRDefault="00BC2839" w:rsidP="00BC2839">
      <w:pPr>
        <w:autoSpaceDN w:val="0"/>
        <w:spacing w:before="120" w:line="360" w:lineRule="auto"/>
        <w:ind w:left="-11"/>
        <w:contextualSpacing/>
        <w:jc w:val="both"/>
        <w:textAlignment w:val="baseline"/>
        <w:rPr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 xml:space="preserve">która została wyliczona zgodnie z załączonym do oferty „Formularzem cenowym” 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lastRenderedPageBreak/>
        <w:t>(Załącznik nr 3 do SWZ).</w:t>
      </w:r>
    </w:p>
    <w:p w14:paraId="294118E0" w14:textId="77777777" w:rsidR="00BC2839" w:rsidRPr="007E0D6E" w:rsidRDefault="00BC2839" w:rsidP="00BC2839">
      <w:pPr>
        <w:autoSpaceDN w:val="0"/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color w:val="000000" w:themeColor="text1"/>
          <w:kern w:val="3"/>
          <w:lang w:eastAsia="ar-SA"/>
        </w:rPr>
      </w:pPr>
    </w:p>
    <w:p w14:paraId="416421F1" w14:textId="77777777" w:rsidR="00BC2839" w:rsidRPr="007E0D6E" w:rsidRDefault="00BC2839" w:rsidP="00BC2839">
      <w:pPr>
        <w:widowControl/>
        <w:tabs>
          <w:tab w:val="left" w:pos="360"/>
        </w:tabs>
        <w:spacing w:before="120"/>
        <w:ind w:left="357" w:hanging="357"/>
        <w:contextualSpacing/>
        <w:jc w:val="both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Cs w:val="20"/>
          <w:lang w:eastAsia="ar-SA" w:bidi="ar-SA"/>
        </w:rPr>
      </w:pPr>
      <w:r w:rsidRPr="007E0D6E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szCs w:val="20"/>
          <w:lang w:eastAsia="ar-SA" w:bidi="ar-SA"/>
        </w:rPr>
        <w:t xml:space="preserve">1.B. 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>oferuj</w:t>
      </w:r>
      <w:r>
        <w:rPr>
          <w:rFonts w:ascii="DejaVu Sans Condensed" w:hAnsi="DejaVu Sans Condensed" w:cs="DejaVu Sans Condensed"/>
          <w:color w:val="000000" w:themeColor="text1"/>
          <w:kern w:val="3"/>
        </w:rPr>
        <w:t>ę(-je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>my</w:t>
      </w:r>
      <w:r>
        <w:rPr>
          <w:rFonts w:ascii="DejaVu Sans Condensed" w:hAnsi="DejaVu Sans Condensed" w:cs="DejaVu Sans Condensed"/>
          <w:color w:val="000000" w:themeColor="text1"/>
          <w:kern w:val="3"/>
        </w:rPr>
        <w:t>)</w:t>
      </w:r>
      <w:r w:rsidRPr="007E0D6E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szCs w:val="20"/>
          <w:lang w:eastAsia="ar-SA" w:bidi="ar-SA"/>
        </w:rPr>
        <w:t xml:space="preserve"> możliwość elektronicznego monitorowania przesyłek rejestrowanych</w:t>
      </w:r>
      <w:r w:rsidRPr="007E0D6E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Cs w:val="20"/>
          <w:lang w:eastAsia="ar-SA" w:bidi="ar-SA"/>
        </w:rPr>
        <w:t>:</w:t>
      </w:r>
      <w:r w:rsidRPr="007E0D6E">
        <w:rPr>
          <w:rFonts w:ascii="DejaVu Sans Condensed" w:eastAsia="Times New Roman" w:hAnsi="DejaVu Sans Condensed" w:cs="DejaVu Sans Condensed"/>
          <w:color w:val="000000" w:themeColor="text1"/>
          <w:kern w:val="0"/>
          <w:szCs w:val="20"/>
          <w:vertAlign w:val="superscript"/>
          <w:lang w:eastAsia="ar-SA" w:bidi="ar-SA"/>
        </w:rPr>
        <w:t>3</w:t>
      </w:r>
    </w:p>
    <w:p w14:paraId="3976E8DA" w14:textId="77777777" w:rsidR="00BC2839" w:rsidRPr="007E0D6E" w:rsidRDefault="00BC2839" w:rsidP="00BC2839">
      <w:pPr>
        <w:autoSpaceDN w:val="0"/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 w:val="10"/>
        </w:rPr>
      </w:pPr>
    </w:p>
    <w:p w14:paraId="21CFC5EB" w14:textId="77777777" w:rsidR="00BC2839" w:rsidRPr="007E0D6E" w:rsidRDefault="00BC2839" w:rsidP="00BC2839">
      <w:pPr>
        <w:tabs>
          <w:tab w:val="left" w:pos="808"/>
        </w:tabs>
        <w:autoSpaceDN w:val="0"/>
        <w:spacing w:before="120"/>
        <w:ind w:left="284"/>
        <w:contextualSpacing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Cs w:val="18"/>
        </w:rPr>
      </w:pPr>
      <w:r w:rsidRPr="007E0D6E">
        <w:rPr>
          <w:rFonts w:ascii="DejaVu Sans Condensed" w:hAnsi="DejaVu Sans Condensed" w:cs="DejaVu Sans Condensed"/>
          <w:color w:val="000000" w:themeColor="text1"/>
          <w:kern w:val="3"/>
          <w:szCs w:val="18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Cs w:val="18"/>
          <w:shd w:val="clear" w:color="auto" w:fill="FFFFFF"/>
        </w:rPr>
        <w:instrText xml:space="preserve"> FORMCHECKBOX </w:instrText>
      </w:r>
      <w:r>
        <w:rPr>
          <w:rFonts w:ascii="DejaVu Sans Condensed" w:hAnsi="DejaVu Sans Condensed" w:cs="DejaVu Sans Condensed"/>
          <w:color w:val="000000" w:themeColor="text1"/>
          <w:kern w:val="3"/>
          <w:szCs w:val="18"/>
          <w:shd w:val="clear" w:color="auto" w:fill="FFFFFF"/>
        </w:rPr>
      </w:r>
      <w:r>
        <w:rPr>
          <w:rFonts w:ascii="DejaVu Sans Condensed" w:hAnsi="DejaVu Sans Condensed" w:cs="DejaVu Sans Condensed"/>
          <w:color w:val="000000" w:themeColor="text1"/>
          <w:kern w:val="3"/>
          <w:szCs w:val="18"/>
          <w:shd w:val="clear" w:color="auto" w:fill="FFFFFF"/>
        </w:rPr>
        <w:fldChar w:fldCharType="separate"/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Cs w:val="18"/>
          <w:shd w:val="clear" w:color="auto" w:fill="FFFFFF"/>
        </w:rPr>
        <w:fldChar w:fldCharType="end"/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Cs w:val="18"/>
          <w:shd w:val="clear" w:color="auto" w:fill="FFFFFF"/>
        </w:rPr>
        <w:t xml:space="preserve"> 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>TAK</w:t>
      </w:r>
    </w:p>
    <w:p w14:paraId="3AE8903A" w14:textId="77777777" w:rsidR="00BC2839" w:rsidRPr="007E0D6E" w:rsidRDefault="00BC2839" w:rsidP="00BC2839">
      <w:pPr>
        <w:autoSpaceDN w:val="0"/>
        <w:spacing w:before="120"/>
        <w:ind w:left="284"/>
        <w:contextualSpacing/>
        <w:jc w:val="both"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Cs w:val="18"/>
        </w:rPr>
      </w:pPr>
      <w:r w:rsidRPr="007E0D6E">
        <w:rPr>
          <w:rFonts w:ascii="DejaVu Sans Condensed" w:hAnsi="DejaVu Sans Condensed" w:cs="DejaVu Sans Condensed"/>
          <w:b/>
          <w:color w:val="000000" w:themeColor="text1"/>
          <w:kern w:val="3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0D6E">
        <w:rPr>
          <w:rFonts w:ascii="DejaVu Sans Condensed" w:hAnsi="DejaVu Sans Condensed" w:cs="DejaVu Sans Condensed"/>
          <w:b/>
          <w:color w:val="000000" w:themeColor="text1"/>
          <w:kern w:val="3"/>
          <w:szCs w:val="18"/>
        </w:rPr>
        <w:instrText xml:space="preserve"> FORMCHECKBOX </w:instrText>
      </w:r>
      <w:r>
        <w:rPr>
          <w:rFonts w:ascii="DejaVu Sans Condensed" w:hAnsi="DejaVu Sans Condensed" w:cs="DejaVu Sans Condensed"/>
          <w:b/>
          <w:color w:val="000000" w:themeColor="text1"/>
          <w:kern w:val="3"/>
          <w:szCs w:val="18"/>
        </w:rPr>
      </w:r>
      <w:r>
        <w:rPr>
          <w:rFonts w:ascii="DejaVu Sans Condensed" w:hAnsi="DejaVu Sans Condensed" w:cs="DejaVu Sans Condensed"/>
          <w:b/>
          <w:color w:val="000000" w:themeColor="text1"/>
          <w:kern w:val="3"/>
          <w:szCs w:val="18"/>
        </w:rPr>
        <w:fldChar w:fldCharType="separate"/>
      </w:r>
      <w:r w:rsidRPr="007E0D6E">
        <w:rPr>
          <w:rFonts w:ascii="DejaVu Sans Condensed" w:hAnsi="DejaVu Sans Condensed" w:cs="DejaVu Sans Condensed"/>
          <w:b/>
          <w:color w:val="000000" w:themeColor="text1"/>
          <w:kern w:val="3"/>
          <w:szCs w:val="18"/>
        </w:rPr>
        <w:fldChar w:fldCharType="end"/>
      </w:r>
      <w:r w:rsidRPr="007E0D6E">
        <w:rPr>
          <w:rFonts w:ascii="DejaVu Sans Condensed" w:hAnsi="DejaVu Sans Condensed" w:cs="DejaVu Sans Condensed"/>
          <w:b/>
          <w:color w:val="000000" w:themeColor="text1"/>
          <w:kern w:val="3"/>
          <w:szCs w:val="18"/>
        </w:rPr>
        <w:t xml:space="preserve"> 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Cs w:val="20"/>
        </w:rPr>
        <w:t>NIE</w:t>
      </w:r>
    </w:p>
    <w:p w14:paraId="06F1E255" w14:textId="77777777" w:rsidR="00BC2839" w:rsidRPr="007E0D6E" w:rsidRDefault="00BC2839" w:rsidP="00BC2839">
      <w:pPr>
        <w:tabs>
          <w:tab w:val="left" w:pos="2160"/>
        </w:tabs>
        <w:autoSpaceDN w:val="0"/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</w:rPr>
      </w:pPr>
    </w:p>
    <w:p w14:paraId="08848184" w14:textId="77777777" w:rsidR="00BC2839" w:rsidRPr="007E0D6E" w:rsidRDefault="00BC2839" w:rsidP="00BC2839">
      <w:pPr>
        <w:numPr>
          <w:ilvl w:val="0"/>
          <w:numId w:val="58"/>
        </w:numPr>
        <w:autoSpaceDN w:val="0"/>
        <w:spacing w:before="120"/>
        <w:contextualSpacing/>
        <w:textAlignment w:val="baseline"/>
        <w:rPr>
          <w:rFonts w:ascii="DejaVu Sans Condensed" w:hAnsi="DejaVu Sans Condensed" w:cs="DejaVu Sans Condensed"/>
          <w:b/>
          <w:bCs/>
          <w:vanish/>
          <w:color w:val="000000" w:themeColor="text1"/>
          <w:kern w:val="3"/>
          <w:lang w:eastAsia="ar-SA"/>
        </w:rPr>
      </w:pPr>
    </w:p>
    <w:p w14:paraId="5E6965FD" w14:textId="77777777" w:rsidR="00BC2839" w:rsidRPr="007E0D6E" w:rsidRDefault="00BC2839" w:rsidP="00BC2839">
      <w:pPr>
        <w:numPr>
          <w:ilvl w:val="0"/>
          <w:numId w:val="58"/>
        </w:numPr>
        <w:autoSpaceDN w:val="0"/>
        <w:spacing w:before="120"/>
        <w:contextualSpacing/>
        <w:textAlignment w:val="baseline"/>
        <w:rPr>
          <w:rFonts w:ascii="DejaVu Sans Condensed" w:hAnsi="DejaVu Sans Condensed" w:cs="DejaVu Sans Condensed"/>
          <w:b/>
          <w:bCs/>
          <w:color w:val="000000" w:themeColor="text1"/>
          <w:kern w:val="3"/>
          <w:lang w:eastAsia="ar-SA"/>
        </w:rPr>
      </w:pPr>
      <w:r w:rsidRPr="007E0D6E">
        <w:rPr>
          <w:rFonts w:ascii="DejaVu Sans Condensed" w:hAnsi="DejaVu Sans Condensed" w:cs="DejaVu Sans Condensed"/>
          <w:b/>
          <w:bCs/>
          <w:color w:val="000000" w:themeColor="text1"/>
          <w:kern w:val="3"/>
          <w:lang w:eastAsia="ar-SA"/>
        </w:rPr>
        <w:t>Oświadczam</w:t>
      </w:r>
      <w:r>
        <w:rPr>
          <w:rFonts w:ascii="DejaVu Sans Condensed" w:hAnsi="DejaVu Sans Condensed" w:cs="DejaVu Sans Condensed"/>
          <w:b/>
          <w:bCs/>
          <w:color w:val="000000" w:themeColor="text1"/>
          <w:kern w:val="3"/>
          <w:lang w:eastAsia="ar-SA"/>
        </w:rPr>
        <w:t>(</w:t>
      </w:r>
      <w:r w:rsidRPr="007E0D6E">
        <w:rPr>
          <w:rFonts w:ascii="DejaVu Sans Condensed" w:hAnsi="DejaVu Sans Condensed" w:cs="DejaVu Sans Condensed"/>
          <w:b/>
          <w:bCs/>
          <w:color w:val="000000" w:themeColor="text1"/>
          <w:kern w:val="3"/>
          <w:lang w:eastAsia="ar-SA"/>
        </w:rPr>
        <w:t>y</w:t>
      </w:r>
      <w:r>
        <w:rPr>
          <w:rFonts w:ascii="DejaVu Sans Condensed" w:hAnsi="DejaVu Sans Condensed" w:cs="DejaVu Sans Condensed"/>
          <w:b/>
          <w:bCs/>
          <w:color w:val="000000" w:themeColor="text1"/>
          <w:kern w:val="3"/>
          <w:lang w:eastAsia="ar-SA"/>
        </w:rPr>
        <w:t>)</w:t>
      </w:r>
      <w:r w:rsidRPr="007E0D6E">
        <w:rPr>
          <w:rFonts w:ascii="DejaVu Sans Condensed" w:hAnsi="DejaVu Sans Condensed" w:cs="DejaVu Sans Condensed"/>
          <w:b/>
          <w:bCs/>
          <w:color w:val="000000" w:themeColor="text1"/>
          <w:kern w:val="3"/>
          <w:lang w:eastAsia="ar-SA"/>
        </w:rPr>
        <w:t>, że:</w:t>
      </w:r>
    </w:p>
    <w:p w14:paraId="0C7A8E3A" w14:textId="77777777" w:rsidR="00BC2839" w:rsidRPr="007E0D6E" w:rsidRDefault="00BC2839" w:rsidP="00BC2839">
      <w:pPr>
        <w:autoSpaceDN w:val="0"/>
        <w:spacing w:before="120"/>
        <w:ind w:left="420"/>
        <w:contextualSpacing/>
        <w:textAlignment w:val="baseline"/>
        <w:rPr>
          <w:rFonts w:ascii="DejaVu Sans Condensed" w:hAnsi="DejaVu Sans Condensed" w:cs="DejaVu Sans Condensed"/>
          <w:b/>
          <w:bCs/>
          <w:color w:val="000000" w:themeColor="text1"/>
          <w:kern w:val="3"/>
          <w:lang w:eastAsia="ar-SA"/>
        </w:rPr>
      </w:pPr>
    </w:p>
    <w:p w14:paraId="54AF0F73" w14:textId="77777777" w:rsidR="00BC2839" w:rsidRPr="007E0D6E" w:rsidRDefault="00BC2839" w:rsidP="00BC2839">
      <w:pPr>
        <w:numPr>
          <w:ilvl w:val="0"/>
          <w:numId w:val="29"/>
        </w:numPr>
        <w:tabs>
          <w:tab w:val="left" w:pos="426"/>
        </w:tabs>
        <w:autoSpaceDN w:val="0"/>
        <w:spacing w:before="120"/>
        <w:ind w:left="425" w:hanging="425"/>
        <w:contextualSpacing/>
        <w:jc w:val="both"/>
        <w:rPr>
          <w:rFonts w:ascii="DejaVu Sans Condensed" w:hAnsi="DejaVu Sans Condensed" w:cs="DejaVu Sans Condensed"/>
          <w:color w:val="000000" w:themeColor="text1"/>
          <w:lang w:eastAsia="ar-SA"/>
        </w:rPr>
      </w:pPr>
      <w:r w:rsidRPr="00B30F8C">
        <w:rPr>
          <w:rFonts w:ascii="DejaVu Sans Condensed" w:hAnsi="DejaVu Sans Condensed" w:cs="DejaVu Sans Condensed"/>
          <w:color w:val="000000" w:themeColor="text1"/>
          <w:lang w:eastAsia="ar-SA"/>
        </w:rPr>
        <w:t>zapoznałem(-</w:t>
      </w:r>
      <w:proofErr w:type="spellStart"/>
      <w:r w:rsidRPr="00B30F8C">
        <w:rPr>
          <w:rFonts w:ascii="DejaVu Sans Condensed" w:hAnsi="DejaVu Sans Condensed" w:cs="DejaVu Sans Condensed"/>
          <w:color w:val="000000" w:themeColor="text1"/>
          <w:lang w:eastAsia="ar-SA"/>
        </w:rPr>
        <w:t>aliśmy</w:t>
      </w:r>
      <w:proofErr w:type="spellEnd"/>
      <w:r w:rsidRPr="00B30F8C">
        <w:rPr>
          <w:rFonts w:ascii="DejaVu Sans Condensed" w:hAnsi="DejaVu Sans Condensed" w:cs="DejaVu Sans Condensed"/>
          <w:color w:val="000000" w:themeColor="text1"/>
          <w:lang w:eastAsia="ar-SA"/>
        </w:rPr>
        <w:t>)</w:t>
      </w:r>
      <w:r w:rsidRPr="007E0D6E">
        <w:rPr>
          <w:rFonts w:ascii="DejaVu Sans Condensed" w:hAnsi="DejaVu Sans Condensed" w:cs="DejaVu Sans Condensed"/>
          <w:color w:val="000000" w:themeColor="text1"/>
          <w:lang w:eastAsia="ar-SA"/>
        </w:rPr>
        <w:t xml:space="preserve"> się ze Specyfikacją Warunków Zamówienia i </w:t>
      </w:r>
      <w:r w:rsidRPr="00B30F8C">
        <w:rPr>
          <w:rFonts w:ascii="DejaVu Sans Condensed" w:hAnsi="DejaVu Sans Condensed" w:cs="DejaVu Sans Condensed"/>
          <w:color w:val="000000" w:themeColor="text1"/>
          <w:lang w:eastAsia="ar-SA"/>
        </w:rPr>
        <w:t>zdobyłem(-liśmy)</w:t>
      </w:r>
      <w:r>
        <w:rPr>
          <w:rFonts w:ascii="DejaVu Sans Condensed" w:hAnsi="DejaVu Sans Condensed" w:cs="DejaVu Sans Condensed"/>
          <w:color w:val="000000" w:themeColor="text1"/>
          <w:lang w:eastAsia="ar-SA"/>
        </w:rPr>
        <w:t xml:space="preserve"> </w:t>
      </w:r>
      <w:r w:rsidRPr="007E0D6E">
        <w:rPr>
          <w:rFonts w:ascii="DejaVu Sans Condensed" w:hAnsi="DejaVu Sans Condensed" w:cs="DejaVu Sans Condensed"/>
          <w:color w:val="000000" w:themeColor="text1"/>
          <w:lang w:eastAsia="ar-SA"/>
        </w:rPr>
        <w:t>konieczne informacje dotyczące realizacji zamówienia oraz przygotowania i złożenia oferty;</w:t>
      </w:r>
    </w:p>
    <w:p w14:paraId="5AF09A73" w14:textId="77777777" w:rsidR="00BC2839" w:rsidRPr="007E0D6E" w:rsidRDefault="00BC2839" w:rsidP="00BC2839">
      <w:pPr>
        <w:numPr>
          <w:ilvl w:val="0"/>
          <w:numId w:val="29"/>
        </w:numPr>
        <w:tabs>
          <w:tab w:val="left" w:pos="426"/>
        </w:tabs>
        <w:autoSpaceDN w:val="0"/>
        <w:spacing w:before="120"/>
        <w:ind w:left="425" w:hanging="425"/>
        <w:contextualSpacing/>
        <w:jc w:val="both"/>
        <w:rPr>
          <w:rFonts w:ascii="DejaVu Sans Condensed" w:hAnsi="DejaVu Sans Condensed" w:cs="DejaVu Sans Condensed"/>
          <w:color w:val="000000" w:themeColor="text1"/>
          <w:lang w:eastAsia="ar-SA"/>
        </w:rPr>
      </w:pPr>
      <w:r w:rsidRPr="00B30F8C">
        <w:rPr>
          <w:rFonts w:ascii="DejaVu Sans Condensed" w:hAnsi="DejaVu Sans Condensed" w:cs="DejaVu Sans Condensed"/>
          <w:color w:val="000000" w:themeColor="text1"/>
          <w:lang w:eastAsia="ar-SA"/>
        </w:rPr>
        <w:t>zapoznałem(-</w:t>
      </w:r>
      <w:proofErr w:type="spellStart"/>
      <w:r w:rsidRPr="00B30F8C">
        <w:rPr>
          <w:rFonts w:ascii="DejaVu Sans Condensed" w:hAnsi="DejaVu Sans Condensed" w:cs="DejaVu Sans Condensed"/>
          <w:color w:val="000000" w:themeColor="text1"/>
          <w:lang w:eastAsia="ar-SA"/>
        </w:rPr>
        <w:t>aliśmy</w:t>
      </w:r>
      <w:proofErr w:type="spellEnd"/>
      <w:r w:rsidRPr="00B30F8C">
        <w:rPr>
          <w:rFonts w:ascii="DejaVu Sans Condensed" w:hAnsi="DejaVu Sans Condensed" w:cs="DejaVu Sans Condensed"/>
          <w:color w:val="000000" w:themeColor="text1"/>
          <w:lang w:eastAsia="ar-SA"/>
        </w:rPr>
        <w:t>)</w:t>
      </w:r>
      <w:r w:rsidRPr="007E0D6E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 xml:space="preserve"> się z postanowieniami umowy, określonymi w SWZ i zobowiązuj</w:t>
      </w:r>
      <w:r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ę(-je</w:t>
      </w:r>
      <w:r w:rsidRPr="007E0D6E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my</w:t>
      </w:r>
      <w:r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)</w:t>
      </w:r>
      <w:r w:rsidRPr="007E0D6E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 xml:space="preserve"> się w przypadku wyboru </w:t>
      </w:r>
      <w:r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mojej/</w:t>
      </w:r>
      <w:r w:rsidRPr="007E0D6E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naszej oferty</w:t>
      </w:r>
      <w:r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 xml:space="preserve"> </w:t>
      </w:r>
      <w:r w:rsidRPr="007E0D6E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do zawarcia umowy zgodnej z niniejszą ofertą, na warunkach określonych w SWZ, w</w:t>
      </w:r>
      <w:r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 </w:t>
      </w:r>
      <w:r w:rsidRPr="007E0D6E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miejscu i terminie wyznaczonym przez Zamawiającego;</w:t>
      </w:r>
    </w:p>
    <w:p w14:paraId="5B62084A" w14:textId="77777777" w:rsidR="00BC2839" w:rsidRPr="007E0D6E" w:rsidRDefault="00BC2839" w:rsidP="00BC2839">
      <w:pPr>
        <w:numPr>
          <w:ilvl w:val="0"/>
          <w:numId w:val="29"/>
        </w:numPr>
        <w:tabs>
          <w:tab w:val="left" w:pos="426"/>
        </w:tabs>
        <w:autoSpaceDN w:val="0"/>
        <w:spacing w:before="120"/>
        <w:ind w:left="425" w:hanging="425"/>
        <w:contextualSpacing/>
        <w:jc w:val="both"/>
        <w:rPr>
          <w:rFonts w:ascii="DejaVu Sans Condensed" w:hAnsi="DejaVu Sans Condensed" w:cs="DejaVu Sans Condensed"/>
          <w:color w:val="000000" w:themeColor="text1"/>
          <w:lang w:eastAsia="ar-SA"/>
        </w:rPr>
      </w:pPr>
      <w:r w:rsidRPr="007E0D6E">
        <w:rPr>
          <w:rFonts w:ascii="DejaVu Sans Condensed" w:hAnsi="DejaVu Sans Condensed" w:cs="DejaVu Sans Condensed"/>
          <w:color w:val="000000" w:themeColor="text1"/>
        </w:rPr>
        <w:t>zamierzam</w:t>
      </w:r>
      <w:r>
        <w:rPr>
          <w:rFonts w:ascii="DejaVu Sans Condensed" w:hAnsi="DejaVu Sans Condensed" w:cs="DejaVu Sans Condensed"/>
          <w:color w:val="000000" w:themeColor="text1"/>
        </w:rPr>
        <w:t>(</w:t>
      </w:r>
      <w:r w:rsidRPr="007E0D6E">
        <w:rPr>
          <w:rFonts w:ascii="DejaVu Sans Condensed" w:hAnsi="DejaVu Sans Condensed" w:cs="DejaVu Sans Condensed"/>
          <w:color w:val="000000" w:themeColor="text1"/>
        </w:rPr>
        <w:t>y</w:t>
      </w:r>
      <w:r>
        <w:rPr>
          <w:rFonts w:ascii="DejaVu Sans Condensed" w:hAnsi="DejaVu Sans Condensed" w:cs="DejaVu Sans Condensed"/>
          <w:color w:val="000000" w:themeColor="text1"/>
        </w:rPr>
        <w:t>)</w:t>
      </w:r>
      <w:r w:rsidRPr="007E0D6E">
        <w:rPr>
          <w:rFonts w:ascii="DejaVu Sans Condensed" w:hAnsi="DejaVu Sans Condensed" w:cs="DejaVu Sans Condensed"/>
          <w:color w:val="000000" w:themeColor="text1"/>
        </w:rPr>
        <w:t xml:space="preserve"> powierzyć podwykonawcy(om) wykonanie następujących części zamówienia </w:t>
      </w:r>
      <w:r w:rsidRPr="007E0D6E">
        <w:rPr>
          <w:rFonts w:ascii="DejaVu Sans Condensed" w:hAnsi="DejaVu Sans Condensed" w:cs="DejaVu Sans Condensed"/>
          <w:i/>
          <w:iCs/>
          <w:color w:val="000000" w:themeColor="text1"/>
          <w:sz w:val="18"/>
          <w:szCs w:val="18"/>
        </w:rPr>
        <w:t>(wypełnić jeżeli dotyczy)</w:t>
      </w:r>
      <w:r w:rsidRPr="007E0D6E">
        <w:rPr>
          <w:rFonts w:ascii="DejaVu Sans Condensed" w:hAnsi="DejaVu Sans Condensed" w:cs="DejaVu Sans Condensed"/>
          <w:color w:val="000000" w:themeColor="text1"/>
          <w:sz w:val="18"/>
          <w:szCs w:val="18"/>
        </w:rPr>
        <w:t>:</w:t>
      </w:r>
    </w:p>
    <w:p w14:paraId="5AE4E8E8" w14:textId="77777777" w:rsidR="00BC2839" w:rsidRPr="007E0D6E" w:rsidRDefault="00BC2839" w:rsidP="00BC2839">
      <w:pPr>
        <w:ind w:left="480"/>
        <w:jc w:val="both"/>
        <w:rPr>
          <w:rFonts w:ascii="DejaVu Sans Condensed" w:hAnsi="DejaVu Sans Condensed" w:cs="DejaVu Sans Condensed"/>
          <w:bCs/>
          <w:color w:val="000000" w:themeColor="text1"/>
          <w:lang w:eastAsia="ar-SA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lang w:eastAsia="ar-SA"/>
        </w:rPr>
        <w:t>…………………………………………………………………………………………………..……</w:t>
      </w:r>
    </w:p>
    <w:p w14:paraId="1AC7E6F2" w14:textId="77777777" w:rsidR="00BC2839" w:rsidRPr="007E0D6E" w:rsidRDefault="00BC2839" w:rsidP="00BC2839">
      <w:pPr>
        <w:ind w:left="480"/>
        <w:jc w:val="both"/>
        <w:rPr>
          <w:rFonts w:ascii="DejaVu Sans Condensed" w:hAnsi="DejaVu Sans Condensed" w:cs="DejaVu Sans Condensed"/>
          <w:bCs/>
          <w:color w:val="000000" w:themeColor="text1"/>
          <w:lang w:eastAsia="ar-SA"/>
        </w:rPr>
      </w:pPr>
      <w:r w:rsidRPr="007E0D6E">
        <w:rPr>
          <w:rFonts w:ascii="DejaVu Sans Condensed" w:hAnsi="DejaVu Sans Condensed" w:cs="DejaVu Sans Condensed"/>
          <w:bCs/>
          <w:color w:val="000000" w:themeColor="text1"/>
          <w:lang w:eastAsia="ar-SA"/>
        </w:rPr>
        <w:t>nazwa podwykonawcy, jeśli jest już znany: ………………………………………………</w:t>
      </w:r>
    </w:p>
    <w:p w14:paraId="01F3A384" w14:textId="77777777" w:rsidR="00BC2839" w:rsidRPr="007E0D6E" w:rsidRDefault="00BC2839" w:rsidP="00BC2839">
      <w:pPr>
        <w:tabs>
          <w:tab w:val="left" w:pos="-3402"/>
        </w:tabs>
        <w:suppressAutoHyphens w:val="0"/>
        <w:ind w:left="480"/>
        <w:jc w:val="both"/>
        <w:rPr>
          <w:rFonts w:ascii="DejaVu Sans Condensed" w:hAnsi="DejaVu Sans Condensed" w:cs="DejaVu Sans Condensed"/>
          <w:color w:val="000000" w:themeColor="text1"/>
          <w:sz w:val="16"/>
          <w:u w:val="single"/>
          <w:lang w:eastAsia="pl-PL"/>
        </w:rPr>
      </w:pPr>
    </w:p>
    <w:p w14:paraId="7AD4AB02" w14:textId="77777777" w:rsidR="00BC2839" w:rsidRPr="007E0D6E" w:rsidRDefault="00BC2839" w:rsidP="00BC2839">
      <w:pPr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ind w:left="426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7E0D6E">
        <w:rPr>
          <w:rFonts w:ascii="DejaVu Sans Condensed" w:hAnsi="DejaVu Sans Condensed" w:cs="DejaVu Sans Condensed"/>
          <w:color w:val="000000" w:themeColor="text1"/>
          <w:vertAlign w:val="superscript"/>
          <w:lang w:eastAsia="pl-PL"/>
        </w:rPr>
        <w:t>4</w:t>
      </w:r>
      <w:r w:rsidRPr="007E0D6E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informacje i dokumenty zawarte w odrębnym, stosownie oznaczonym i nazwanym Załączniku …… </w:t>
      </w:r>
      <w:r w:rsidRPr="007E0D6E">
        <w:rPr>
          <w:rFonts w:ascii="DejaVu Sans Condensed" w:hAnsi="DejaVu Sans Condensed" w:cs="DejaVu Sans Condensed"/>
          <w:i/>
          <w:iCs/>
          <w:color w:val="000000" w:themeColor="text1"/>
          <w:sz w:val="20"/>
          <w:lang w:eastAsia="pl-PL"/>
        </w:rPr>
        <w:t>(należy podać nazwę Załącznika)</w:t>
      </w:r>
      <w:r w:rsidRPr="007E0D6E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stanowią tajemnicę przedsiębiorstwa w rozumieniu przepisów o zwalczaniu nieuczciwej konkurencji, co</w:t>
      </w:r>
      <w:r w:rsidRPr="00B30F8C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wykazałem(-</w:t>
      </w:r>
      <w:proofErr w:type="spellStart"/>
      <w:r w:rsidRPr="00B30F8C">
        <w:rPr>
          <w:rFonts w:ascii="DejaVu Sans Condensed" w:hAnsi="DejaVu Sans Condensed" w:cs="DejaVu Sans Condensed"/>
          <w:color w:val="000000" w:themeColor="text1"/>
          <w:lang w:eastAsia="pl-PL"/>
        </w:rPr>
        <w:t>aliśmy</w:t>
      </w:r>
      <w:proofErr w:type="spellEnd"/>
      <w:r w:rsidRPr="00B30F8C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) </w:t>
      </w:r>
      <w:r w:rsidRPr="007E0D6E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w Załączniku do oferty …… </w:t>
      </w:r>
      <w:r w:rsidRPr="007E0D6E">
        <w:rPr>
          <w:rFonts w:ascii="DejaVu Sans Condensed" w:hAnsi="DejaVu Sans Condensed" w:cs="DejaVu Sans Condensed"/>
          <w:i/>
          <w:iCs/>
          <w:color w:val="000000" w:themeColor="text1"/>
          <w:sz w:val="20"/>
          <w:lang w:eastAsia="pl-PL"/>
        </w:rPr>
        <w:t>(należy podać nazwę załącznika)</w:t>
      </w:r>
      <w:r w:rsidRPr="007E0D6E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, i zastrzegamy, że nie mogą być one udostępniane </w:t>
      </w:r>
      <w:r w:rsidRPr="007E0D6E">
        <w:rPr>
          <w:rFonts w:ascii="DejaVu Sans Condensed" w:hAnsi="DejaVu Sans Condensed" w:cs="DejaVu Sans Condensed"/>
          <w:i/>
          <w:iCs/>
          <w:color w:val="000000" w:themeColor="text1"/>
          <w:sz w:val="20"/>
          <w:szCs w:val="22"/>
          <w:lang w:eastAsia="pl-PL"/>
        </w:rPr>
        <w:t>(wypełnić jeżeli dotyczy)</w:t>
      </w:r>
      <w:r w:rsidRPr="007E0D6E">
        <w:rPr>
          <w:rFonts w:ascii="DejaVu Sans Condensed" w:hAnsi="DejaVu Sans Condensed" w:cs="DejaVu Sans Condensed"/>
          <w:bCs/>
          <w:color w:val="000000" w:themeColor="text1"/>
          <w:lang w:eastAsia="ar-SA"/>
        </w:rPr>
        <w:t>;</w:t>
      </w:r>
    </w:p>
    <w:p w14:paraId="4BB16470" w14:textId="77777777" w:rsidR="00BC2839" w:rsidRPr="007E0D6E" w:rsidRDefault="00BC2839" w:rsidP="00BC2839">
      <w:pPr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ind w:left="426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B30F8C">
        <w:rPr>
          <w:rFonts w:ascii="DejaVu Sans Condensed" w:hAnsi="DejaVu Sans Condensed" w:cs="DejaVu Sans Condensed"/>
          <w:color w:val="000000" w:themeColor="text1"/>
          <w:lang w:eastAsia="pl-PL"/>
        </w:rPr>
        <w:t>wypełniłem(-</w:t>
      </w:r>
      <w:proofErr w:type="spellStart"/>
      <w:r w:rsidRPr="00B30F8C">
        <w:rPr>
          <w:rFonts w:ascii="DejaVu Sans Condensed" w:hAnsi="DejaVu Sans Condensed" w:cs="DejaVu Sans Condensed"/>
          <w:color w:val="000000" w:themeColor="text1"/>
          <w:lang w:eastAsia="pl-PL"/>
        </w:rPr>
        <w:t>iliśmy</w:t>
      </w:r>
      <w:proofErr w:type="spellEnd"/>
      <w:r w:rsidRPr="00B30F8C">
        <w:rPr>
          <w:rFonts w:ascii="DejaVu Sans Condensed" w:hAnsi="DejaVu Sans Condensed" w:cs="DejaVu Sans Condensed"/>
          <w:color w:val="000000" w:themeColor="text1"/>
          <w:lang w:eastAsia="pl-PL"/>
        </w:rPr>
        <w:t>)</w:t>
      </w:r>
      <w:r w:rsidRPr="007E0D6E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obowiązki informacyjne przewidziane w art. 13 oraz/lub art. 14 RODO wobec osób fizycznych, od których dane osobowe bezpośrednio lub pośrednio </w:t>
      </w:r>
      <w:r w:rsidRPr="00B30F8C">
        <w:rPr>
          <w:rFonts w:ascii="DejaVu Sans Condensed" w:hAnsi="DejaVu Sans Condensed" w:cs="DejaVu Sans Condensed"/>
          <w:color w:val="000000" w:themeColor="text1"/>
          <w:lang w:eastAsia="pl-PL"/>
        </w:rPr>
        <w:t>pozyskałem(-</w:t>
      </w:r>
      <w:proofErr w:type="spellStart"/>
      <w:r w:rsidRPr="00B30F8C">
        <w:rPr>
          <w:rFonts w:ascii="DejaVu Sans Condensed" w:hAnsi="DejaVu Sans Condensed" w:cs="DejaVu Sans Condensed"/>
          <w:color w:val="000000" w:themeColor="text1"/>
          <w:lang w:eastAsia="pl-PL"/>
        </w:rPr>
        <w:t>aliśmy</w:t>
      </w:r>
      <w:proofErr w:type="spellEnd"/>
      <w:r w:rsidRPr="00B30F8C">
        <w:rPr>
          <w:rFonts w:ascii="DejaVu Sans Condensed" w:hAnsi="DejaVu Sans Condensed" w:cs="DejaVu Sans Condensed"/>
          <w:color w:val="000000" w:themeColor="text1"/>
          <w:lang w:eastAsia="pl-PL"/>
        </w:rPr>
        <w:t>)</w:t>
      </w:r>
      <w:r w:rsidRPr="007E0D6E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w celu ubiegania się o udzielenie zamówienia publicznego w niniejszym postępowaniu </w:t>
      </w:r>
      <w:r w:rsidRPr="007E0D6E">
        <w:rPr>
          <w:rFonts w:ascii="DejaVu Sans Condensed" w:hAnsi="DejaVu Sans Condensed" w:cs="DejaVu Sans Condensed"/>
          <w:i/>
          <w:iCs/>
          <w:color w:val="000000" w:themeColor="text1"/>
          <w:sz w:val="20"/>
          <w:szCs w:val="22"/>
          <w:lang w:eastAsia="pl-PL"/>
        </w:rPr>
        <w:t>(jeżeli dotyczy)</w:t>
      </w:r>
      <w:r w:rsidRPr="007E0D6E">
        <w:rPr>
          <w:rFonts w:ascii="DejaVu Sans Condensed" w:hAnsi="DejaVu Sans Condensed" w:cs="DejaVu Sans Condensed"/>
          <w:bCs/>
          <w:color w:val="000000" w:themeColor="text1"/>
          <w:lang w:eastAsia="ar-SA"/>
        </w:rPr>
        <w:t>;</w:t>
      </w:r>
    </w:p>
    <w:p w14:paraId="6F66FF11" w14:textId="77777777" w:rsidR="00BC2839" w:rsidRPr="007E0D6E" w:rsidRDefault="00BC2839" w:rsidP="00BC2839">
      <w:pPr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ind w:left="426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7E0D6E">
        <w:rPr>
          <w:rFonts w:ascii="DejaVu Sans Condensed" w:hAnsi="DejaVu Sans Condensed" w:cs="DejaVu Sans Condensed"/>
          <w:color w:val="000000" w:themeColor="text1"/>
          <w:lang w:eastAsia="pl-PL"/>
        </w:rPr>
        <w:t>osoby wykonujące czynności związane z realizacją zamówienia będą zatrudnione na podstawie umowy o pracę w okresie realizacji tych czynności w trakcie trwania zamówienia</w:t>
      </w:r>
      <w:r w:rsidRPr="00B30F8C">
        <w:rPr>
          <w:rFonts w:ascii="DejaVu Sans Condensed" w:hAnsi="DejaVu Sans Condensed" w:cs="DejaVu Sans Condensed"/>
          <w:bCs/>
          <w:color w:val="000000" w:themeColor="text1"/>
          <w:lang w:eastAsia="ar-SA"/>
        </w:rPr>
        <w:t>;</w:t>
      </w:r>
    </w:p>
    <w:p w14:paraId="5D541BF8" w14:textId="77777777" w:rsidR="00BC2839" w:rsidRPr="007E0D6E" w:rsidRDefault="00BC2839" w:rsidP="00BC2839">
      <w:pPr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ind w:left="426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42218B">
        <w:rPr>
          <w:rFonts w:ascii="DejaVu Sans Condensed" w:hAnsi="DejaVu Sans Condensed"/>
          <w:color w:val="000000" w:themeColor="text1"/>
          <w:kern w:val="0"/>
        </w:rPr>
        <w:t>akceptuję</w:t>
      </w:r>
      <w:r w:rsidRPr="00B30F8C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(-jemy)</w:t>
      </w:r>
      <w:r w:rsidRPr="0042218B">
        <w:rPr>
          <w:rFonts w:ascii="DejaVu Sans Condensed" w:hAnsi="DejaVu Sans Condensed"/>
          <w:color w:val="000000" w:themeColor="text1"/>
          <w:kern w:val="0"/>
        </w:rPr>
        <w:t xml:space="preserve"> Regulamin Platformy e-Zamówienia dostępny na stronie https://ezamowienia.gov.pl/pl/regulamin/#regulamin-serwisu zawierający wiążące Wykonawcę informacje związane z korzystaniem z Platformy e-</w:t>
      </w:r>
      <w:r w:rsidRPr="007E0D6E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Zamówienia, w szczególności opis sposobu składania/zmiany/wycofania oferty w niniejszym postępowaniu.</w:t>
      </w:r>
      <w:r w:rsidRPr="007E0D6E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</w:t>
      </w:r>
    </w:p>
    <w:p w14:paraId="7EC1EF67" w14:textId="77777777" w:rsidR="00BC2839" w:rsidRPr="00A034F4" w:rsidRDefault="00BC2839" w:rsidP="00BC2839">
      <w:pPr>
        <w:tabs>
          <w:tab w:val="left" w:pos="426"/>
        </w:tabs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color w:val="000000" w:themeColor="text1"/>
          <w:kern w:val="3"/>
          <w:lang w:eastAsia="ar-SA"/>
        </w:rPr>
      </w:pPr>
    </w:p>
    <w:p w14:paraId="710A3B59" w14:textId="77777777" w:rsidR="00BC2839" w:rsidRPr="007E0D6E" w:rsidRDefault="00BC2839" w:rsidP="00BC2839">
      <w:pPr>
        <w:tabs>
          <w:tab w:val="left" w:pos="426"/>
        </w:tabs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b/>
          <w:bCs/>
          <w:color w:val="000000" w:themeColor="text1"/>
          <w:kern w:val="3"/>
          <w:sz w:val="20"/>
        </w:rPr>
      </w:pPr>
      <w:r w:rsidRPr="00A034F4">
        <w:rPr>
          <w:rFonts w:ascii="DejaVu Sans Condensed" w:hAnsi="DejaVu Sans Condensed" w:cs="DejaVu Sans Condensed"/>
          <w:b/>
          <w:bCs/>
          <w:color w:val="000000" w:themeColor="text1"/>
          <w:kern w:val="3"/>
          <w:sz w:val="20"/>
          <w:vertAlign w:val="superscript"/>
        </w:rPr>
        <w:t xml:space="preserve">3 </w:t>
      </w:r>
      <w:r w:rsidRPr="00A034F4">
        <w:rPr>
          <w:rFonts w:ascii="DejaVu Sans Condensed" w:hAnsi="DejaVu Sans Condensed" w:cs="DejaVu Sans Condensed"/>
          <w:color w:val="000000" w:themeColor="text1"/>
          <w:kern w:val="3"/>
          <w:sz w:val="20"/>
        </w:rPr>
        <w:t xml:space="preserve">Zaznaczyć właściwe, </w:t>
      </w:r>
      <w:r w:rsidRPr="00A034F4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  <w:t>tj.</w:t>
      </w:r>
      <w:r w:rsidRPr="0042218B">
        <w:rPr>
          <w:rFonts w:ascii="DejaVu Sans Condensed" w:hAnsi="DejaVu Sans Condensed"/>
          <w:color w:val="000000" w:themeColor="text1"/>
          <w:kern w:val="0"/>
          <w:sz w:val="18"/>
        </w:rPr>
        <w:t xml:space="preserve"> jedną </w:t>
      </w:r>
      <w:r w:rsidRPr="00A034F4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  <w:t>opcję.</w:t>
      </w:r>
      <w:r w:rsidRPr="0042218B">
        <w:rPr>
          <w:rFonts w:ascii="DejaVu Sans Condensed" w:hAnsi="DejaVu Sans Condensed"/>
          <w:color w:val="000000" w:themeColor="text1"/>
          <w:kern w:val="0"/>
          <w:sz w:val="18"/>
        </w:rPr>
        <w:t xml:space="preserve"> </w:t>
      </w:r>
    </w:p>
    <w:p w14:paraId="3093CC21" w14:textId="77777777" w:rsidR="00BC2839" w:rsidRPr="007E0D6E" w:rsidRDefault="00BC2839" w:rsidP="00BC2839">
      <w:pPr>
        <w:autoSpaceDN w:val="0"/>
        <w:spacing w:before="120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lang w:eastAsia="ar-SA"/>
        </w:rPr>
      </w:pPr>
    </w:p>
    <w:p w14:paraId="310ADF23" w14:textId="77777777" w:rsidR="00BC2839" w:rsidRPr="007E0D6E" w:rsidRDefault="00BC2839" w:rsidP="00BC2839">
      <w:pPr>
        <w:numPr>
          <w:ilvl w:val="0"/>
          <w:numId w:val="58"/>
        </w:numPr>
        <w:autoSpaceDN w:val="0"/>
        <w:spacing w:before="120"/>
        <w:jc w:val="both"/>
        <w:textAlignment w:val="baseline"/>
        <w:rPr>
          <w:rFonts w:ascii="DejaVu Sans Condensed" w:hAnsi="DejaVu Sans Condensed" w:cs="DejaVu Sans Condensed"/>
          <w:b/>
          <w:bCs/>
          <w:color w:val="000000" w:themeColor="text1"/>
          <w:kern w:val="3"/>
          <w:lang w:eastAsia="ar-SA"/>
        </w:rPr>
      </w:pP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 xml:space="preserve">Składając niniejszą ofertę, zgodnie z art. 225 ust. 1 ustawy </w:t>
      </w:r>
      <w:proofErr w:type="spellStart"/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>Pzp</w:t>
      </w:r>
      <w:proofErr w:type="spellEnd"/>
      <w:r>
        <w:rPr>
          <w:rFonts w:ascii="DejaVu Sans Condensed" w:hAnsi="DejaVu Sans Condensed" w:cs="DejaVu Sans Condensed"/>
          <w:color w:val="000000" w:themeColor="text1"/>
          <w:kern w:val="3"/>
        </w:rPr>
        <w:t>,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 xml:space="preserve"> informuję, że wybór oferty </w:t>
      </w:r>
      <w:r w:rsidRPr="007E0D6E">
        <w:rPr>
          <w:rFonts w:ascii="DejaVu Sans Condensed" w:hAnsi="DejaVu Sans Condensed" w:cs="DejaVu Sans Condensed"/>
          <w:i/>
          <w:color w:val="000000" w:themeColor="text1"/>
          <w:kern w:val="3"/>
          <w:sz w:val="18"/>
          <w:szCs w:val="18"/>
        </w:rPr>
        <w:t>(zaznaczyć właściwe):*</w:t>
      </w:r>
    </w:p>
    <w:p w14:paraId="091F10B1" w14:textId="77777777" w:rsidR="00BC2839" w:rsidRPr="007E0D6E" w:rsidRDefault="00BC2839" w:rsidP="00BC2839">
      <w:pPr>
        <w:tabs>
          <w:tab w:val="left" w:pos="360"/>
        </w:tabs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DejaVu Sans Condensed" w:hAnsi="DejaVu Sans Condensed" w:cs="DejaVu Sans Condensed"/>
          <w:color w:val="000000" w:themeColor="text1"/>
          <w:kern w:val="3"/>
        </w:rPr>
      </w:pP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</w:rPr>
        <w:instrText xml:space="preserve"> FORMCHECKBOX </w:instrText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separate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end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t xml:space="preserve"> </w:t>
      </w:r>
      <w:r w:rsidRPr="007E0D6E">
        <w:rPr>
          <w:rFonts w:ascii="DejaVu Sans Condensed" w:hAnsi="DejaVu Sans Condensed" w:cs="DejaVu Sans Condensed"/>
          <w:b/>
          <w:bCs/>
          <w:color w:val="000000" w:themeColor="text1"/>
          <w:kern w:val="3"/>
        </w:rPr>
        <w:t>nie będzie prowadzić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 xml:space="preserve"> do powstania obowiązku podatkowego po stronie Zamawiającego, zgodnie z przepisami o podatku od towarów i usług, który miałby obowiązek rozliczyć,</w:t>
      </w:r>
    </w:p>
    <w:p w14:paraId="07D01B04" w14:textId="77777777" w:rsidR="00BC2839" w:rsidRPr="007E0D6E" w:rsidRDefault="00BC2839" w:rsidP="00BC2839">
      <w:pPr>
        <w:tabs>
          <w:tab w:val="left" w:pos="360"/>
        </w:tabs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DejaVu Sans Condensed" w:hAnsi="DejaVu Sans Condensed" w:cs="DejaVu Sans Condensed"/>
          <w:color w:val="000000" w:themeColor="text1"/>
          <w:kern w:val="3"/>
        </w:rPr>
      </w:pP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</w:rPr>
        <w:instrText xml:space="preserve"> FORMCHECKBOX </w:instrText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</w:r>
      <w:r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separate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fldChar w:fldCharType="end"/>
      </w:r>
      <w:r w:rsidRPr="007E0D6E">
        <w:rPr>
          <w:rFonts w:ascii="DejaVu Sans Condensed" w:eastAsia="TimesNewRoman" w:hAnsi="DejaVu Sans Condensed" w:cs="DejaVu Sans Condensed"/>
          <w:color w:val="000000" w:themeColor="text1"/>
          <w:kern w:val="3"/>
          <w:sz w:val="20"/>
          <w:szCs w:val="23"/>
        </w:rPr>
        <w:t xml:space="preserve"> </w:t>
      </w:r>
      <w:r w:rsidRPr="007E0D6E">
        <w:rPr>
          <w:rFonts w:ascii="DejaVu Sans Condensed" w:hAnsi="DejaVu Sans Condensed" w:cs="DejaVu Sans Condensed"/>
          <w:b/>
          <w:bCs/>
          <w:color w:val="000000" w:themeColor="text1"/>
          <w:kern w:val="3"/>
        </w:rPr>
        <w:t>będzie prowadzić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 xml:space="preserve"> do powstania u Zamawiającego obowiązku podatkowego </w:t>
      </w: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lastRenderedPageBreak/>
        <w:t>następujących towarów/usług:</w:t>
      </w:r>
    </w:p>
    <w:p w14:paraId="55A90B38" w14:textId="77777777" w:rsidR="00BC2839" w:rsidRPr="007E0D6E" w:rsidRDefault="00BC2839" w:rsidP="00BC2839">
      <w:pPr>
        <w:autoSpaceDE w:val="0"/>
        <w:autoSpaceDN w:val="0"/>
        <w:adjustRightInd w:val="0"/>
        <w:spacing w:before="120"/>
        <w:ind w:left="743"/>
        <w:contextualSpacing/>
        <w:jc w:val="both"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 w:val="22"/>
          <w:szCs w:val="22"/>
        </w:rPr>
      </w:pPr>
      <w:r w:rsidRPr="007E0D6E">
        <w:rPr>
          <w:rFonts w:ascii="DejaVu Sans Condensed" w:hAnsi="DejaVu Sans Condensed" w:cs="DejaVu Sans Condensed"/>
          <w:color w:val="000000" w:themeColor="text1"/>
          <w:kern w:val="3"/>
          <w:sz w:val="22"/>
          <w:szCs w:val="22"/>
        </w:rPr>
        <w:t xml:space="preserve">…………………………………….………………….………… </w:t>
      </w:r>
    </w:p>
    <w:p w14:paraId="512047F9" w14:textId="77777777" w:rsidR="00BC2839" w:rsidRPr="007E0D6E" w:rsidRDefault="00BC2839" w:rsidP="00BC2839">
      <w:pPr>
        <w:tabs>
          <w:tab w:val="left" w:pos="885"/>
        </w:tabs>
        <w:autoSpaceDE w:val="0"/>
        <w:autoSpaceDN w:val="0"/>
        <w:adjustRightInd w:val="0"/>
        <w:spacing w:before="120"/>
        <w:ind w:left="641" w:hanging="284"/>
        <w:contextualSpacing/>
        <w:jc w:val="both"/>
        <w:textAlignment w:val="baseline"/>
        <w:rPr>
          <w:rFonts w:ascii="DejaVu Sans Condensed" w:hAnsi="DejaVu Sans Condensed" w:cs="DejaVu Sans Condensed"/>
          <w:i/>
          <w:iCs/>
          <w:color w:val="000000" w:themeColor="text1"/>
          <w:kern w:val="3"/>
          <w:sz w:val="18"/>
          <w:szCs w:val="18"/>
        </w:rPr>
      </w:pPr>
      <w:r w:rsidRPr="007E0D6E">
        <w:rPr>
          <w:rFonts w:ascii="DejaVu Sans Condensed" w:hAnsi="DejaVu Sans Condensed" w:cs="DejaVu Sans Condensed"/>
          <w:i/>
          <w:iCs/>
          <w:color w:val="000000" w:themeColor="text1"/>
          <w:kern w:val="3"/>
          <w:sz w:val="16"/>
          <w:szCs w:val="16"/>
        </w:rPr>
        <w:t xml:space="preserve">         n</w:t>
      </w:r>
      <w:r w:rsidRPr="007E0D6E">
        <w:rPr>
          <w:rFonts w:ascii="DejaVu Sans Condensed" w:hAnsi="DejaVu Sans Condensed" w:cs="DejaVu Sans Condensed"/>
          <w:i/>
          <w:iCs/>
          <w:color w:val="000000" w:themeColor="text1"/>
          <w:kern w:val="3"/>
          <w:sz w:val="18"/>
          <w:szCs w:val="18"/>
        </w:rPr>
        <w:t xml:space="preserve">azwa towaru/usług (w zależności od przedmiotu zamówienia)                                             </w:t>
      </w:r>
    </w:p>
    <w:p w14:paraId="5E75F31F" w14:textId="77777777" w:rsidR="00BC2839" w:rsidRPr="007E0D6E" w:rsidRDefault="00BC2839" w:rsidP="00BC2839">
      <w:pPr>
        <w:tabs>
          <w:tab w:val="left" w:pos="885"/>
        </w:tabs>
        <w:autoSpaceDE w:val="0"/>
        <w:autoSpaceDN w:val="0"/>
        <w:adjustRightInd w:val="0"/>
        <w:spacing w:before="120"/>
        <w:ind w:left="720"/>
        <w:contextualSpacing/>
        <w:jc w:val="both"/>
        <w:textAlignment w:val="baseline"/>
        <w:rPr>
          <w:rFonts w:ascii="DejaVu Sans Condensed" w:hAnsi="DejaVu Sans Condensed" w:cs="DejaVu Sans Condensed"/>
          <w:color w:val="000000" w:themeColor="text1"/>
          <w:kern w:val="3"/>
          <w:sz w:val="22"/>
          <w:szCs w:val="22"/>
        </w:rPr>
      </w:pPr>
      <w:r w:rsidRPr="007E0D6E">
        <w:rPr>
          <w:rFonts w:ascii="DejaVu Sans Condensed" w:hAnsi="DejaVu Sans Condensed" w:cs="DejaVu Sans Condensed"/>
          <w:color w:val="000000" w:themeColor="text1"/>
          <w:kern w:val="3"/>
          <w:sz w:val="22"/>
          <w:szCs w:val="22"/>
        </w:rPr>
        <w:t>……………………………………  zł netto</w:t>
      </w:r>
    </w:p>
    <w:p w14:paraId="6DFCDA07" w14:textId="77777777" w:rsidR="00BC2839" w:rsidRPr="007E0D6E" w:rsidRDefault="00BC2839" w:rsidP="00BC2839">
      <w:pPr>
        <w:tabs>
          <w:tab w:val="left" w:pos="885"/>
        </w:tabs>
        <w:autoSpaceDE w:val="0"/>
        <w:autoSpaceDN w:val="0"/>
        <w:adjustRightInd w:val="0"/>
        <w:spacing w:before="120"/>
        <w:ind w:left="720"/>
        <w:contextualSpacing/>
        <w:jc w:val="both"/>
        <w:textAlignment w:val="baseline"/>
        <w:rPr>
          <w:rFonts w:ascii="DejaVu Sans Condensed" w:hAnsi="DejaVu Sans Condensed" w:cs="DejaVu Sans Condensed"/>
          <w:i/>
          <w:iCs/>
          <w:color w:val="000000" w:themeColor="text1"/>
          <w:kern w:val="3"/>
          <w:sz w:val="18"/>
          <w:szCs w:val="18"/>
        </w:rPr>
      </w:pPr>
      <w:r w:rsidRPr="007E0D6E">
        <w:rPr>
          <w:rFonts w:ascii="DejaVu Sans Condensed" w:hAnsi="DejaVu Sans Condensed" w:cs="DejaVu Sans Condensed"/>
          <w:i/>
          <w:iCs/>
          <w:color w:val="000000" w:themeColor="text1"/>
          <w:kern w:val="3"/>
          <w:sz w:val="18"/>
          <w:szCs w:val="18"/>
        </w:rPr>
        <w:t xml:space="preserve"> wartość bez kwoty podatku VAT</w:t>
      </w:r>
    </w:p>
    <w:p w14:paraId="184542B8" w14:textId="77777777" w:rsidR="00BC2839" w:rsidRPr="007E0D6E" w:rsidRDefault="00BC2839" w:rsidP="00BC2839">
      <w:pPr>
        <w:tabs>
          <w:tab w:val="left" w:pos="885"/>
        </w:tabs>
        <w:autoSpaceDE w:val="0"/>
        <w:autoSpaceDN w:val="0"/>
        <w:adjustRightInd w:val="0"/>
        <w:spacing w:before="120"/>
        <w:ind w:left="720"/>
        <w:contextualSpacing/>
        <w:jc w:val="both"/>
        <w:textAlignment w:val="baseline"/>
        <w:rPr>
          <w:rFonts w:ascii="DejaVu Sans Condensed" w:hAnsi="DejaVu Sans Condensed" w:cs="DejaVu Sans Condensed"/>
          <w:i/>
          <w:iCs/>
          <w:color w:val="000000" w:themeColor="text1"/>
          <w:kern w:val="3"/>
          <w:sz w:val="22"/>
          <w:szCs w:val="18"/>
        </w:rPr>
      </w:pPr>
      <w:r w:rsidRPr="007E0D6E">
        <w:rPr>
          <w:rFonts w:ascii="DejaVu Sans Condensed" w:hAnsi="DejaVu Sans Condensed" w:cs="DejaVu Sans Condensed"/>
          <w:i/>
          <w:iCs/>
          <w:color w:val="000000" w:themeColor="text1"/>
          <w:kern w:val="3"/>
          <w:sz w:val="22"/>
          <w:szCs w:val="18"/>
        </w:rPr>
        <w:t>……………….……………….…….</w:t>
      </w:r>
    </w:p>
    <w:p w14:paraId="341D5035" w14:textId="77777777" w:rsidR="00BC2839" w:rsidRPr="007E0D6E" w:rsidRDefault="00BC2839" w:rsidP="00BC2839">
      <w:pPr>
        <w:tabs>
          <w:tab w:val="left" w:pos="885"/>
        </w:tabs>
        <w:autoSpaceDE w:val="0"/>
        <w:autoSpaceDN w:val="0"/>
        <w:adjustRightInd w:val="0"/>
        <w:spacing w:before="120"/>
        <w:ind w:left="720"/>
        <w:contextualSpacing/>
        <w:jc w:val="both"/>
        <w:textAlignment w:val="baseline"/>
        <w:rPr>
          <w:rFonts w:ascii="DejaVu Sans Condensed" w:hAnsi="DejaVu Sans Condensed" w:cs="DejaVu Sans Condensed"/>
          <w:i/>
          <w:iCs/>
          <w:color w:val="000000" w:themeColor="text1"/>
          <w:kern w:val="3"/>
          <w:sz w:val="18"/>
          <w:szCs w:val="18"/>
        </w:rPr>
      </w:pPr>
      <w:r w:rsidRPr="007E0D6E">
        <w:rPr>
          <w:rFonts w:ascii="DejaVu Sans Condensed" w:hAnsi="DejaVu Sans Condensed" w:cs="DejaVu Sans Condensed"/>
          <w:i/>
          <w:iCs/>
          <w:color w:val="000000" w:themeColor="text1"/>
          <w:kern w:val="3"/>
          <w:sz w:val="18"/>
          <w:szCs w:val="18"/>
        </w:rPr>
        <w:t>stawka podatku od towarów i usług</w:t>
      </w:r>
    </w:p>
    <w:p w14:paraId="639AC00B" w14:textId="77777777" w:rsidR="00BC2839" w:rsidRPr="007E0D6E" w:rsidRDefault="00BC2839" w:rsidP="00BC2839">
      <w:pPr>
        <w:tabs>
          <w:tab w:val="left" w:pos="885"/>
        </w:tabs>
        <w:autoSpaceDE w:val="0"/>
        <w:autoSpaceDN w:val="0"/>
        <w:adjustRightInd w:val="0"/>
        <w:spacing w:before="120"/>
        <w:ind w:left="641" w:hanging="284"/>
        <w:contextualSpacing/>
        <w:jc w:val="both"/>
        <w:textAlignment w:val="baseline"/>
        <w:rPr>
          <w:rFonts w:ascii="DejaVu Sans Condensed" w:hAnsi="DejaVu Sans Condensed" w:cs="DejaVu Sans Condensed"/>
          <w:i/>
          <w:iCs/>
          <w:color w:val="000000" w:themeColor="text1"/>
          <w:kern w:val="3"/>
          <w:sz w:val="18"/>
          <w:szCs w:val="18"/>
        </w:rPr>
      </w:pPr>
    </w:p>
    <w:p w14:paraId="42C64814" w14:textId="77777777" w:rsidR="00BC2839" w:rsidRPr="007E0D6E" w:rsidRDefault="00BC2839" w:rsidP="00BC2839">
      <w:pPr>
        <w:tabs>
          <w:tab w:val="left" w:pos="426"/>
        </w:tabs>
        <w:autoSpaceDE w:val="0"/>
        <w:autoSpaceDN w:val="0"/>
        <w:adjustRightInd w:val="0"/>
        <w:spacing w:before="120"/>
        <w:ind w:left="425"/>
        <w:contextualSpacing/>
        <w:jc w:val="both"/>
        <w:textAlignment w:val="baseline"/>
        <w:rPr>
          <w:rFonts w:ascii="DejaVu Sans Condensed" w:hAnsi="DejaVu Sans Condensed" w:cs="DejaVu Sans Condensed"/>
          <w:b/>
          <w:bCs/>
          <w:i/>
          <w:iCs/>
          <w:color w:val="000000" w:themeColor="text1"/>
          <w:kern w:val="3"/>
          <w:sz w:val="20"/>
          <w:szCs w:val="20"/>
          <w:u w:val="single"/>
        </w:rPr>
      </w:pPr>
      <w:r w:rsidRPr="007E0D6E">
        <w:rPr>
          <w:rFonts w:ascii="DejaVu Sans Condensed" w:hAnsi="DejaVu Sans Condensed" w:cs="DejaVu Sans Condensed"/>
          <w:i/>
          <w:iCs/>
          <w:color w:val="000000" w:themeColor="text1"/>
          <w:kern w:val="3"/>
          <w:sz w:val="20"/>
          <w:szCs w:val="20"/>
        </w:rPr>
        <w:t>*</w:t>
      </w:r>
      <w:r>
        <w:rPr>
          <w:rFonts w:ascii="DejaVu Sans Condensed" w:hAnsi="DejaVu Sans Condensed" w:cs="DejaVu Sans Condensed"/>
          <w:i/>
          <w:iCs/>
          <w:color w:val="000000" w:themeColor="text1"/>
          <w:kern w:val="3"/>
          <w:sz w:val="20"/>
          <w:szCs w:val="20"/>
        </w:rPr>
        <w:t xml:space="preserve"> </w:t>
      </w:r>
      <w:r w:rsidRPr="007E0D6E">
        <w:rPr>
          <w:rFonts w:ascii="DejaVu Sans Condensed" w:hAnsi="DejaVu Sans Condensed" w:cs="DejaVu Sans Condensed"/>
          <w:i/>
          <w:iCs/>
          <w:color w:val="000000" w:themeColor="text1"/>
          <w:kern w:val="3"/>
          <w:sz w:val="20"/>
          <w:szCs w:val="20"/>
        </w:rPr>
        <w:t xml:space="preserve">Zgodnie z art. 225 ust. 2 ustawy </w:t>
      </w:r>
      <w:proofErr w:type="spellStart"/>
      <w:r w:rsidRPr="007E0D6E">
        <w:rPr>
          <w:rFonts w:ascii="DejaVu Sans Condensed" w:hAnsi="DejaVu Sans Condensed" w:cs="DejaVu Sans Condensed"/>
          <w:i/>
          <w:iCs/>
          <w:color w:val="000000" w:themeColor="text1"/>
          <w:kern w:val="3"/>
          <w:sz w:val="20"/>
          <w:szCs w:val="20"/>
        </w:rPr>
        <w:t>Pzp</w:t>
      </w:r>
      <w:proofErr w:type="spellEnd"/>
      <w:r w:rsidRPr="007E0D6E">
        <w:rPr>
          <w:rFonts w:ascii="DejaVu Sans Condensed" w:hAnsi="DejaVu Sans Condensed" w:cs="DejaVu Sans Condensed"/>
          <w:i/>
          <w:iCs/>
          <w:color w:val="000000" w:themeColor="text1"/>
          <w:kern w:val="3"/>
          <w:sz w:val="20"/>
          <w:szCs w:val="20"/>
        </w:rPr>
        <w:t xml:space="preserve">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i stawkę podatku. </w:t>
      </w:r>
      <w:r w:rsidRPr="007E0D6E">
        <w:rPr>
          <w:rFonts w:ascii="DejaVu Sans Condensed" w:hAnsi="DejaVu Sans Condensed" w:cs="DejaVu Sans Condensed"/>
          <w:b/>
          <w:bCs/>
          <w:i/>
          <w:iCs/>
          <w:color w:val="000000" w:themeColor="text1"/>
          <w:kern w:val="3"/>
          <w:sz w:val="20"/>
          <w:szCs w:val="20"/>
          <w:u w:val="single"/>
        </w:rPr>
        <w:t>Należy zaznaczyć właściwe poprzez znak X. Brak zaznaczenia będzie oznaczał, że wybór oferty Wykonawcy, nie będzie prowadził do powstania u Zamawiającego obowiązku podatkowego.</w:t>
      </w:r>
    </w:p>
    <w:p w14:paraId="4BC7F830" w14:textId="77777777" w:rsidR="00BC2839" w:rsidRPr="007E0D6E" w:rsidRDefault="00BC2839" w:rsidP="00BC2839">
      <w:pPr>
        <w:autoSpaceDN w:val="0"/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b/>
          <w:bCs/>
          <w:color w:val="000000" w:themeColor="text1"/>
          <w:kern w:val="3"/>
          <w:lang w:eastAsia="ar-SA"/>
        </w:rPr>
      </w:pPr>
    </w:p>
    <w:p w14:paraId="518929DF" w14:textId="77777777" w:rsidR="00BC2839" w:rsidRPr="007E0D6E" w:rsidRDefault="00BC2839" w:rsidP="00BC2839">
      <w:pPr>
        <w:numPr>
          <w:ilvl w:val="0"/>
          <w:numId w:val="58"/>
        </w:numPr>
        <w:autoSpaceDN w:val="0"/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b/>
          <w:bCs/>
          <w:color w:val="000000" w:themeColor="text1"/>
          <w:kern w:val="3"/>
          <w:lang w:eastAsia="ar-SA"/>
        </w:rPr>
      </w:pPr>
      <w:r w:rsidRPr="007E0D6E">
        <w:rPr>
          <w:rFonts w:ascii="DejaVu Sans Condensed" w:hAnsi="DejaVu Sans Condensed" w:cs="DejaVu Sans Condensed"/>
          <w:color w:val="000000" w:themeColor="text1"/>
          <w:kern w:val="3"/>
        </w:rPr>
        <w:t>Integralną część oferty stanowią następujące oświadczenia i dokumenty:</w:t>
      </w:r>
    </w:p>
    <w:p w14:paraId="16182116" w14:textId="77777777" w:rsidR="00BC2839" w:rsidRPr="007E0D6E" w:rsidRDefault="00BC2839" w:rsidP="00BC2839">
      <w:pPr>
        <w:numPr>
          <w:ilvl w:val="1"/>
          <w:numId w:val="59"/>
        </w:numPr>
        <w:tabs>
          <w:tab w:val="num" w:pos="720"/>
        </w:tabs>
        <w:autoSpaceDN w:val="0"/>
        <w:spacing w:before="120"/>
        <w:ind w:left="720"/>
        <w:contextualSpacing/>
        <w:textAlignment w:val="baseline"/>
        <w:rPr>
          <w:rFonts w:ascii="DejaVu Sans Condensed" w:hAnsi="DejaVu Sans Condensed" w:cs="DejaVu Sans Condensed"/>
          <w:bCs/>
          <w:iCs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Cs/>
          <w:iCs/>
          <w:color w:val="000000" w:themeColor="text1"/>
          <w:kern w:val="3"/>
        </w:rPr>
        <w:t>Formularz cenowy – Załącznik nr 3 do SWZ;</w:t>
      </w:r>
    </w:p>
    <w:p w14:paraId="36BA1100" w14:textId="77777777" w:rsidR="00BC2839" w:rsidRPr="007E0D6E" w:rsidRDefault="00BC2839" w:rsidP="00BC2839">
      <w:pPr>
        <w:numPr>
          <w:ilvl w:val="1"/>
          <w:numId w:val="59"/>
        </w:numPr>
        <w:tabs>
          <w:tab w:val="num" w:pos="720"/>
        </w:tabs>
        <w:autoSpaceDN w:val="0"/>
        <w:spacing w:before="120"/>
        <w:ind w:left="720"/>
        <w:contextualSpacing/>
        <w:textAlignment w:val="baseline"/>
        <w:rPr>
          <w:rFonts w:ascii="DejaVu Sans Condensed" w:hAnsi="DejaVu Sans Condensed" w:cs="DejaVu Sans Condensed"/>
          <w:bCs/>
          <w:iCs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Cs/>
          <w:iCs/>
          <w:color w:val="000000" w:themeColor="text1"/>
          <w:kern w:val="3"/>
        </w:rPr>
        <w:t xml:space="preserve">Oświadczenie, o którym mowa w art. 125 ust. 1 ustawy </w:t>
      </w:r>
      <w:proofErr w:type="spellStart"/>
      <w:r w:rsidRPr="007E0D6E">
        <w:rPr>
          <w:rFonts w:ascii="DejaVu Sans Condensed" w:hAnsi="DejaVu Sans Condensed" w:cs="DejaVu Sans Condensed"/>
          <w:bCs/>
          <w:iCs/>
          <w:color w:val="000000" w:themeColor="text1"/>
          <w:kern w:val="3"/>
        </w:rPr>
        <w:t>Pzp</w:t>
      </w:r>
      <w:proofErr w:type="spellEnd"/>
      <w:r w:rsidRPr="007E0D6E">
        <w:rPr>
          <w:rFonts w:ascii="DejaVu Sans Condensed" w:hAnsi="DejaVu Sans Condensed" w:cs="DejaVu Sans Condensed"/>
          <w:bCs/>
          <w:iCs/>
          <w:color w:val="000000" w:themeColor="text1"/>
          <w:kern w:val="3"/>
        </w:rPr>
        <w:t xml:space="preserve"> – Załącznik nr 4 do SWZ;</w:t>
      </w:r>
    </w:p>
    <w:p w14:paraId="1B2AF5D5" w14:textId="77777777" w:rsidR="00BC2839" w:rsidRPr="007E0D6E" w:rsidRDefault="00BC2839" w:rsidP="00BC2839">
      <w:pPr>
        <w:numPr>
          <w:ilvl w:val="1"/>
          <w:numId w:val="59"/>
        </w:numPr>
        <w:tabs>
          <w:tab w:val="num" w:pos="720"/>
        </w:tabs>
        <w:autoSpaceDN w:val="0"/>
        <w:spacing w:before="120"/>
        <w:ind w:left="720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Cs/>
          <w:iCs/>
          <w:color w:val="000000" w:themeColor="text1"/>
          <w:kern w:val="3"/>
        </w:rPr>
        <w:t>………………………………………………………………………………….</w:t>
      </w:r>
    </w:p>
    <w:p w14:paraId="5A25B522" w14:textId="77777777" w:rsidR="00BC2839" w:rsidRPr="007E0D6E" w:rsidRDefault="00BC2839" w:rsidP="00BC2839">
      <w:pPr>
        <w:numPr>
          <w:ilvl w:val="1"/>
          <w:numId w:val="59"/>
        </w:numPr>
        <w:tabs>
          <w:tab w:val="num" w:pos="720"/>
        </w:tabs>
        <w:autoSpaceDN w:val="0"/>
        <w:spacing w:before="120"/>
        <w:ind w:left="720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Cs/>
          <w:iCs/>
          <w:color w:val="000000" w:themeColor="text1"/>
          <w:kern w:val="3"/>
        </w:rPr>
        <w:t>…………………………………………………………………………..……..</w:t>
      </w:r>
    </w:p>
    <w:p w14:paraId="73A2C180" w14:textId="77777777" w:rsidR="00BC2839" w:rsidRPr="007E0D6E" w:rsidRDefault="00BC2839" w:rsidP="00BC2839">
      <w:pPr>
        <w:numPr>
          <w:ilvl w:val="1"/>
          <w:numId w:val="59"/>
        </w:numPr>
        <w:tabs>
          <w:tab w:val="num" w:pos="720"/>
        </w:tabs>
        <w:autoSpaceDN w:val="0"/>
        <w:spacing w:before="120"/>
        <w:ind w:left="720"/>
        <w:contextualSpacing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</w:rPr>
      </w:pPr>
      <w:r w:rsidRPr="007E0D6E">
        <w:rPr>
          <w:rFonts w:ascii="DejaVu Sans Condensed" w:hAnsi="DejaVu Sans Condensed" w:cs="DejaVu Sans Condensed"/>
          <w:bCs/>
          <w:iCs/>
          <w:color w:val="000000" w:themeColor="text1"/>
          <w:kern w:val="3"/>
        </w:rPr>
        <w:t>………………………………………………………………………………….</w:t>
      </w:r>
    </w:p>
    <w:p w14:paraId="45E637C5" w14:textId="77777777" w:rsidR="00BC2839" w:rsidRPr="007E0D6E" w:rsidRDefault="00BC2839" w:rsidP="00BC2839">
      <w:pPr>
        <w:autoSpaceDN w:val="0"/>
        <w:spacing w:before="120"/>
        <w:contextualSpacing/>
        <w:textAlignment w:val="baseline"/>
        <w:rPr>
          <w:rFonts w:ascii="DejaVu Sans Condensed" w:hAnsi="DejaVu Sans Condensed" w:cs="DejaVu Sans Condensed"/>
          <w:color w:val="000000" w:themeColor="text1"/>
          <w:kern w:val="3"/>
        </w:rPr>
      </w:pPr>
    </w:p>
    <w:p w14:paraId="2BF66C8A" w14:textId="77777777" w:rsidR="00BC2839" w:rsidRPr="007E0D6E" w:rsidRDefault="00BC2839" w:rsidP="00BC2839">
      <w:pPr>
        <w:tabs>
          <w:tab w:val="left" w:pos="360"/>
        </w:tabs>
        <w:autoSpaceDN w:val="0"/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color w:val="000000" w:themeColor="text1"/>
          <w:kern w:val="3"/>
          <w:lang w:eastAsia="ar-SA"/>
        </w:rPr>
      </w:pPr>
    </w:p>
    <w:p w14:paraId="27AEBA28" w14:textId="77777777" w:rsidR="00BC2839" w:rsidRPr="007E0D6E" w:rsidRDefault="00BC2839" w:rsidP="00BC2839">
      <w:pPr>
        <w:tabs>
          <w:tab w:val="left" w:pos="426"/>
        </w:tabs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</w:pPr>
      <w:r w:rsidRPr="007E0D6E">
        <w:rPr>
          <w:rFonts w:ascii="DejaVu Sans Condensed" w:hAnsi="DejaVu Sans Condensed" w:cs="DejaVu Sans Condensed"/>
          <w:b/>
          <w:color w:val="000000" w:themeColor="text1"/>
          <w:kern w:val="3"/>
          <w:sz w:val="20"/>
          <w:vertAlign w:val="superscript"/>
        </w:rPr>
        <w:t xml:space="preserve">4 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  <w:t>Wykonawca, który zastrzega w formularzu oferty, iż załączone do składanej oferty informacje i dokumenty stanowią tajemnicę przedsiębiorstwa w rozumieniu przepisów o zwalczaniu nieuczciwej konkurencji i nie mogą zostać ujawnione ani udostępnione</w:t>
      </w:r>
      <w:r w:rsidRPr="007E0D6E">
        <w:rPr>
          <w:rFonts w:ascii="DejaVu Sans Condensed" w:hAnsi="DejaVu Sans Condensed" w:cs="DejaVu Sans Condensed"/>
          <w:color w:val="000000" w:themeColor="text1"/>
          <w:kern w:val="3"/>
          <w:sz w:val="20"/>
        </w:rPr>
        <w:t>,</w:t>
      </w:r>
      <w:r w:rsidRPr="007E0D6E">
        <w:rPr>
          <w:rFonts w:ascii="DejaVu Sans Condensed" w:hAnsi="DejaVu Sans Condensed" w:cs="DejaVu Sans Condensed"/>
          <w:b/>
          <w:color w:val="000000" w:themeColor="text1"/>
          <w:kern w:val="3"/>
          <w:sz w:val="20"/>
        </w:rPr>
        <w:t xml:space="preserve"> jest zobowiązany do dołączenia do składanej oferty uzasadnienia powodów</w:t>
      </w:r>
      <w:r w:rsidRPr="007E0D6E"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  <w:t xml:space="preserve"> oraz podstaw takiego zastrzeżenia.</w:t>
      </w:r>
    </w:p>
    <w:p w14:paraId="75286A11" w14:textId="77777777" w:rsidR="00BC2839" w:rsidRPr="007E0D6E" w:rsidRDefault="00BC2839" w:rsidP="00BC2839">
      <w:pPr>
        <w:tabs>
          <w:tab w:val="left" w:pos="426"/>
        </w:tabs>
        <w:spacing w:before="120"/>
        <w:contextualSpacing/>
        <w:jc w:val="both"/>
        <w:textAlignment w:val="baseline"/>
        <w:rPr>
          <w:rFonts w:ascii="DejaVu Sans Condensed" w:hAnsi="DejaVu Sans Condensed" w:cs="DejaVu Sans Condensed"/>
          <w:bCs/>
          <w:color w:val="000000" w:themeColor="text1"/>
          <w:kern w:val="3"/>
          <w:sz w:val="20"/>
        </w:rPr>
      </w:pPr>
    </w:p>
    <w:p w14:paraId="2A7A10B4" w14:textId="77777777" w:rsidR="00BC2839" w:rsidRPr="0042218B" w:rsidRDefault="00BC2839" w:rsidP="00BC2839">
      <w:pPr>
        <w:tabs>
          <w:tab w:val="left" w:pos="426"/>
        </w:tabs>
        <w:spacing w:before="120"/>
        <w:contextualSpacing/>
        <w:jc w:val="both"/>
        <w:textAlignment w:val="baseline"/>
        <w:rPr>
          <w:rFonts w:ascii="DejaVu Sans Condensed" w:hAnsi="DejaVu Sans Condensed"/>
          <w:color w:val="000000" w:themeColor="text1"/>
          <w:kern w:val="3"/>
          <w:sz w:val="20"/>
        </w:rPr>
      </w:pPr>
    </w:p>
    <w:p w14:paraId="27DF8D0D" w14:textId="77777777" w:rsidR="00BC2839" w:rsidRPr="0042218B" w:rsidRDefault="00BC2839" w:rsidP="00BC2839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/>
          <w:color w:val="000000" w:themeColor="text1"/>
        </w:rPr>
      </w:pPr>
    </w:p>
    <w:p w14:paraId="46330663" w14:textId="77777777" w:rsidR="00BC2839" w:rsidRPr="0042218B" w:rsidRDefault="00BC2839" w:rsidP="00BC2839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/>
          <w:color w:val="000000" w:themeColor="text1"/>
        </w:rPr>
      </w:pPr>
    </w:p>
    <w:p w14:paraId="2E88D590" w14:textId="77777777" w:rsidR="00BC2839" w:rsidRPr="0042218B" w:rsidRDefault="00BC2839" w:rsidP="00BC2839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/>
          <w:color w:val="000000" w:themeColor="text1"/>
        </w:rPr>
      </w:pPr>
    </w:p>
    <w:p w14:paraId="5275C7BC" w14:textId="77777777" w:rsidR="00BC2839" w:rsidRDefault="00BC2839" w:rsidP="00BC2839"/>
    <w:p w14:paraId="74068BD7" w14:textId="77777777" w:rsidR="00DE3882" w:rsidRPr="00BC2839" w:rsidRDefault="00DE3882" w:rsidP="00BC2839">
      <w:bookmarkStart w:id="1" w:name="_GoBack"/>
      <w:bookmarkEnd w:id="1"/>
    </w:p>
    <w:sectPr w:rsidR="00DE3882" w:rsidRPr="00BC2839" w:rsidSect="00DA081C">
      <w:footerReference w:type="default" r:id="rId9"/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A6261" w14:textId="77777777" w:rsidR="009873C9" w:rsidRDefault="009873C9" w:rsidP="004E76EE">
      <w:r>
        <w:separator/>
      </w:r>
    </w:p>
  </w:endnote>
  <w:endnote w:type="continuationSeparator" w:id="0">
    <w:p w14:paraId="01A0661A" w14:textId="77777777" w:rsidR="009873C9" w:rsidRDefault="009873C9" w:rsidP="004E7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294432"/>
      <w:docPartObj>
        <w:docPartGallery w:val="Page Numbers (Bottom of Page)"/>
        <w:docPartUnique/>
      </w:docPartObj>
    </w:sdtPr>
    <w:sdtEndPr>
      <w:rPr>
        <w:rFonts w:ascii="DejaVu Sans Condensed" w:hAnsi="DejaVu Sans Condensed" w:cs="DejaVu Sans Condensed"/>
      </w:rPr>
    </w:sdtEndPr>
    <w:sdtContent>
      <w:p w14:paraId="6AB4B72E" w14:textId="77777777" w:rsidR="009873C9" w:rsidRPr="007A53C5" w:rsidRDefault="009873C9" w:rsidP="00D85FD6">
        <w:pPr>
          <w:pStyle w:val="Stopka"/>
          <w:jc w:val="center"/>
          <w:rPr>
            <w:rFonts w:ascii="DejaVu Sans Condensed" w:hAnsi="DejaVu Sans Condensed" w:cs="DejaVu Sans Condensed"/>
          </w:rPr>
        </w:pPr>
        <w:r w:rsidRPr="001446BD">
          <w:rPr>
            <w:rFonts w:ascii="DejaVu Sans Condensed" w:hAnsi="DejaVu Sans Condensed" w:cs="DejaVu Sans Condensed"/>
            <w:sz w:val="16"/>
          </w:rPr>
          <w:fldChar w:fldCharType="begin"/>
        </w:r>
        <w:r w:rsidRPr="001446BD">
          <w:rPr>
            <w:rFonts w:ascii="DejaVu Sans Condensed" w:hAnsi="DejaVu Sans Condensed" w:cs="DejaVu Sans Condensed"/>
            <w:sz w:val="16"/>
          </w:rPr>
          <w:instrText>PAGE   \* MERGEFORMAT</w:instrText>
        </w:r>
        <w:r w:rsidRPr="001446BD">
          <w:rPr>
            <w:rFonts w:ascii="DejaVu Sans Condensed" w:hAnsi="DejaVu Sans Condensed" w:cs="DejaVu Sans Condensed"/>
            <w:sz w:val="16"/>
          </w:rPr>
          <w:fldChar w:fldCharType="separate"/>
        </w:r>
        <w:r w:rsidR="00BC2839">
          <w:rPr>
            <w:rFonts w:ascii="DejaVu Sans Condensed" w:hAnsi="DejaVu Sans Condensed" w:cs="DejaVu Sans Condensed"/>
            <w:noProof/>
            <w:sz w:val="16"/>
          </w:rPr>
          <w:t>3</w:t>
        </w:r>
        <w:r w:rsidRPr="001446BD">
          <w:rPr>
            <w:rFonts w:ascii="DejaVu Sans Condensed" w:hAnsi="DejaVu Sans Condensed" w:cs="DejaVu Sans Condensed"/>
            <w:sz w:val="16"/>
          </w:rPr>
          <w:fldChar w:fldCharType="end"/>
        </w:r>
      </w:p>
    </w:sdtContent>
  </w:sdt>
  <w:p w14:paraId="31E43FF5" w14:textId="77777777" w:rsidR="009873C9" w:rsidRDefault="009873C9">
    <w:pPr>
      <w:pStyle w:val="Stopka"/>
    </w:pPr>
  </w:p>
  <w:p w14:paraId="1C766CE1" w14:textId="77777777" w:rsidR="009873C9" w:rsidRDefault="009873C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98490" w14:textId="77777777" w:rsidR="009873C9" w:rsidRDefault="009873C9" w:rsidP="004E76EE">
      <w:r>
        <w:separator/>
      </w:r>
    </w:p>
  </w:footnote>
  <w:footnote w:type="continuationSeparator" w:id="0">
    <w:p w14:paraId="563895B0" w14:textId="77777777" w:rsidR="009873C9" w:rsidRDefault="009873C9" w:rsidP="004E7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C7245E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Andale Sans UI" w:hAnsi="DejaVu Sans Condensed" w:cs="Tahoma"/>
        <w:b/>
        <w:color w:val="00000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CEFE97B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 w:hint="default"/>
        <w:b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>
    <w:nsid w:val="00000005"/>
    <w:multiLevelType w:val="multilevel"/>
    <w:tmpl w:val="DB2E0338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lang w:eastAsia="pl-PL"/>
      </w:rPr>
    </w:lvl>
  </w:abstractNum>
  <w:abstractNum w:abstractNumId="5">
    <w:nsid w:val="00000007"/>
    <w:multiLevelType w:val="singleLevel"/>
    <w:tmpl w:val="8D0C8D12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DejaVu Sans Condensed"/>
        <w:b w:val="0"/>
        <w:bCs/>
      </w:rPr>
    </w:lvl>
  </w:abstractNum>
  <w:abstractNum w:abstractNumId="6">
    <w:nsid w:val="00000008"/>
    <w:multiLevelType w:val="multilevel"/>
    <w:tmpl w:val="6BC0347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ascii="DejaVu Sans Condensed" w:hAnsi="DejaVu Sans Condensed" w:cs="DejaVu Sans Condensed" w:hint="default"/>
        <w:b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  <w:b/>
        <w:bCs/>
        <w:i w:val="0"/>
        <w:iCs w:val="0"/>
        <w:sz w:val="24"/>
        <w:szCs w:val="24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/>
        <w:bCs/>
      </w:rPr>
    </w:lvl>
  </w:abstractNum>
  <w:abstractNum w:abstractNumId="9">
    <w:nsid w:val="0000000B"/>
    <w:multiLevelType w:val="multilevel"/>
    <w:tmpl w:val="90AC8F1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0">
    <w:nsid w:val="0000000C"/>
    <w:multiLevelType w:val="singleLevel"/>
    <w:tmpl w:val="F23EFFD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DejaVu Sans Condensed" w:hAnsi="DejaVu Sans Condensed" w:cs="DejaVu Sans Condensed"/>
        <w:b w:val="0"/>
        <w:bCs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  <w:b/>
        <w:bCs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A7BA1294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 w:hint="default"/>
        <w:b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>
    <w:nsid w:val="00000010"/>
    <w:multiLevelType w:val="singleLevel"/>
    <w:tmpl w:val="5E16FA72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DejaVu Sans Condensed"/>
        <w:b w:val="0"/>
        <w:bCs/>
      </w:r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  <w:b/>
        <w:bCs/>
        <w:sz w:val="24"/>
        <w:szCs w:val="24"/>
        <w:lang w:eastAsia="pl-PL"/>
      </w:rPr>
    </w:lvl>
  </w:abstractNum>
  <w:abstractNum w:abstractNumId="16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/>
        <w:b w:val="0"/>
        <w:bCs w:val="0"/>
      </w:rPr>
    </w:lvl>
  </w:abstractNum>
  <w:abstractNum w:abstractNumId="17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  <w:b/>
        <w:bCs/>
        <w:sz w:val="24"/>
        <w:szCs w:val="24"/>
      </w:rPr>
    </w:lvl>
  </w:abstractNum>
  <w:abstractNum w:abstractNumId="18">
    <w:nsid w:val="00000014"/>
    <w:multiLevelType w:val="singleLevel"/>
    <w:tmpl w:val="36769D40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/>
        <w:bCs/>
      </w:rPr>
    </w:lvl>
  </w:abstractNum>
  <w:abstractNum w:abstractNumId="19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/>
        <w:sz w:val="24"/>
        <w:szCs w:val="24"/>
      </w:rPr>
    </w:lvl>
  </w:abstractNum>
  <w:abstractNum w:abstractNumId="2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21">
    <w:nsid w:val="00000062"/>
    <w:multiLevelType w:val="multilevel"/>
    <w:tmpl w:val="193C5918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DejaVu Sans Condensed" w:hAnsi="DejaVu Sans Condensed" w:cs="Times New Roman" w:hint="default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2484019"/>
    <w:multiLevelType w:val="multilevel"/>
    <w:tmpl w:val="DB2E03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027C6AE2"/>
    <w:multiLevelType w:val="hybridMultilevel"/>
    <w:tmpl w:val="6F406A8A"/>
    <w:lvl w:ilvl="0" w:tplc="476E9646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07753F86"/>
    <w:multiLevelType w:val="hybridMultilevel"/>
    <w:tmpl w:val="7BACFA22"/>
    <w:lvl w:ilvl="0" w:tplc="72AEEB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7BF648A"/>
    <w:multiLevelType w:val="hybridMultilevel"/>
    <w:tmpl w:val="822C4174"/>
    <w:lvl w:ilvl="0" w:tplc="D3227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08E0344D"/>
    <w:multiLevelType w:val="hybridMultilevel"/>
    <w:tmpl w:val="74183D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0E767666"/>
    <w:multiLevelType w:val="hybridMultilevel"/>
    <w:tmpl w:val="61A4557E"/>
    <w:lvl w:ilvl="0" w:tplc="C3A4DC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F6D0BB2"/>
    <w:multiLevelType w:val="hybridMultilevel"/>
    <w:tmpl w:val="A1E0AD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00D77F9"/>
    <w:multiLevelType w:val="hybridMultilevel"/>
    <w:tmpl w:val="D69A72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1158186F"/>
    <w:multiLevelType w:val="multilevel"/>
    <w:tmpl w:val="AE1AA51E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136301A2"/>
    <w:multiLevelType w:val="hybridMultilevel"/>
    <w:tmpl w:val="BC046C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140A78B1"/>
    <w:multiLevelType w:val="hybridMultilevel"/>
    <w:tmpl w:val="505C34A8"/>
    <w:lvl w:ilvl="0" w:tplc="64E2CAFE">
      <w:start w:val="1"/>
      <w:numFmt w:val="decimal"/>
      <w:lvlText w:val="%1."/>
      <w:lvlJc w:val="left"/>
      <w:pPr>
        <w:ind w:left="720" w:hanging="360"/>
      </w:pPr>
      <w:rPr>
        <w:rFonts w:ascii="DejaVu Sans Condensed" w:hAnsi="DejaVu Sans Condensed" w:cs="DejaVu Sans Condense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67D5D53"/>
    <w:multiLevelType w:val="hybridMultilevel"/>
    <w:tmpl w:val="E18AF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C540211"/>
    <w:multiLevelType w:val="multilevel"/>
    <w:tmpl w:val="D88AD26C"/>
    <w:styleLink w:val="WW8Num38"/>
    <w:lvl w:ilvl="0">
      <w:start w:val="7"/>
      <w:numFmt w:val="decimal"/>
      <w:lvlText w:val="%1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35">
    <w:nsid w:val="1D4D4493"/>
    <w:multiLevelType w:val="multilevel"/>
    <w:tmpl w:val="206A02E8"/>
    <w:styleLink w:val="WW8Num59"/>
    <w:lvl w:ilvl="0">
      <w:start w:val="1"/>
      <w:numFmt w:val="decimal"/>
      <w:lvlText w:val="%1)"/>
      <w:lvlJc w:val="left"/>
      <w:pPr>
        <w:ind w:left="0" w:firstLine="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 w:color="000000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>
    <w:nsid w:val="1E6242B4"/>
    <w:multiLevelType w:val="hybridMultilevel"/>
    <w:tmpl w:val="ED627334"/>
    <w:lvl w:ilvl="0" w:tplc="C9EAA390">
      <w:start w:val="1"/>
      <w:numFmt w:val="lowerLetter"/>
      <w:lvlText w:val="%1)"/>
      <w:lvlJc w:val="left"/>
      <w:pPr>
        <w:ind w:left="1211" w:hanging="360"/>
      </w:pPr>
    </w:lvl>
    <w:lvl w:ilvl="1" w:tplc="2DD0F688">
      <w:start w:val="1"/>
      <w:numFmt w:val="decimal"/>
      <w:lvlText w:val="%2)"/>
      <w:lvlJc w:val="left"/>
      <w:pPr>
        <w:tabs>
          <w:tab w:val="num" w:pos="2021"/>
        </w:tabs>
        <w:ind w:left="2021" w:hanging="45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F7030BB"/>
    <w:multiLevelType w:val="hybridMultilevel"/>
    <w:tmpl w:val="492C8D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2032570D"/>
    <w:multiLevelType w:val="hybridMultilevel"/>
    <w:tmpl w:val="AF586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3093898"/>
    <w:multiLevelType w:val="hybridMultilevel"/>
    <w:tmpl w:val="E28A5AC4"/>
    <w:lvl w:ilvl="0" w:tplc="A942D1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24743B3B"/>
    <w:multiLevelType w:val="multilevel"/>
    <w:tmpl w:val="56705F00"/>
    <w:styleLink w:val="numeracjaaaaaaaaaaaaaa"/>
    <w:lvl w:ilvl="0">
      <w:start w:val="1"/>
      <w:numFmt w:val="decimal"/>
      <w:suff w:val="space"/>
      <w:lvlText w:val="%1."/>
      <w:lvlJc w:val="left"/>
      <w:pPr>
        <w:ind w:left="0" w:firstLine="283"/>
      </w:pPr>
      <w:rPr>
        <w:rFonts w:ascii="DejaVu Sans Condensed" w:hAnsi="DejaVu Sans Condensed"/>
        <w:b/>
        <w:bCs/>
        <w:color w:val="000000"/>
        <w:sz w:val="21"/>
      </w:rPr>
    </w:lvl>
    <w:lvl w:ilvl="1">
      <w:start w:val="1"/>
      <w:numFmt w:val="decimal"/>
      <w:suff w:val="space"/>
      <w:lvlText w:val="%1.%2)"/>
      <w:lvlJc w:val="left"/>
      <w:pPr>
        <w:ind w:left="1080" w:hanging="360"/>
      </w:pPr>
      <w:rPr>
        <w:rFonts w:ascii="DejaVu Sans Condensed" w:hAnsi="DejaVu Sans Condensed"/>
        <w:b/>
        <w:bCs/>
        <w:color w:val="000000"/>
        <w:sz w:val="21"/>
      </w:rPr>
    </w:lvl>
    <w:lvl w:ilvl="2">
      <w:start w:val="1"/>
      <w:numFmt w:val="decimal"/>
      <w:lvlText w:val=" %1.%2.%3 "/>
      <w:lvlJc w:val="left"/>
      <w:pPr>
        <w:ind w:left="1440" w:hanging="360"/>
      </w:pPr>
      <w:rPr>
        <w:rFonts w:ascii="DejaVu Sans Condensed" w:hAnsi="DejaVu Sans Condensed"/>
        <w:b/>
        <w:bCs/>
        <w:color w:val="000000"/>
        <w:sz w:val="21"/>
      </w:rPr>
    </w:lvl>
    <w:lvl w:ilvl="3">
      <w:start w:val="1"/>
      <w:numFmt w:val="decimal"/>
      <w:lvlText w:val=" %1.%2.%3.%4 "/>
      <w:lvlJc w:val="left"/>
      <w:pPr>
        <w:ind w:left="1800" w:hanging="360"/>
      </w:pPr>
      <w:rPr>
        <w:rFonts w:ascii="DejaVu Sans Condensed" w:hAnsi="DejaVu Sans Condensed"/>
        <w:b/>
        <w:bCs/>
        <w:color w:val="000000"/>
        <w:sz w:val="21"/>
      </w:rPr>
    </w:lvl>
    <w:lvl w:ilvl="4">
      <w:start w:val="1"/>
      <w:numFmt w:val="decimal"/>
      <w:lvlText w:val=" %1.%2.%3.%4.%5 "/>
      <w:lvlJc w:val="left"/>
      <w:pPr>
        <w:ind w:left="2160" w:hanging="360"/>
      </w:pPr>
      <w:rPr>
        <w:rFonts w:ascii="DejaVu Sans Condensed" w:hAnsi="DejaVu Sans Condensed"/>
        <w:b/>
        <w:bCs/>
        <w:color w:val="000000"/>
        <w:sz w:val="21"/>
      </w:rPr>
    </w:lvl>
    <w:lvl w:ilvl="5">
      <w:start w:val="1"/>
      <w:numFmt w:val="decimal"/>
      <w:lvlText w:val=" %1.%2.%3.%4.%5.%6 "/>
      <w:lvlJc w:val="left"/>
      <w:pPr>
        <w:ind w:left="2520" w:hanging="360"/>
      </w:pPr>
      <w:rPr>
        <w:rFonts w:ascii="DejaVu Sans Condensed" w:hAnsi="DejaVu Sans Condensed"/>
        <w:b/>
        <w:bCs/>
        <w:color w:val="000000"/>
        <w:sz w:val="21"/>
      </w:rPr>
    </w:lvl>
    <w:lvl w:ilvl="6">
      <w:start w:val="1"/>
      <w:numFmt w:val="decimal"/>
      <w:lvlText w:val=" %1.%2.%3.%4.%5.%6.%7 "/>
      <w:lvlJc w:val="left"/>
      <w:pPr>
        <w:ind w:left="2880" w:hanging="360"/>
      </w:pPr>
      <w:rPr>
        <w:rFonts w:ascii="DejaVu Sans Condensed" w:hAnsi="DejaVu Sans Condensed"/>
        <w:b/>
        <w:bCs/>
        <w:color w:val="000000"/>
        <w:sz w:val="21"/>
      </w:rPr>
    </w:lvl>
    <w:lvl w:ilvl="7">
      <w:start w:val="1"/>
      <w:numFmt w:val="decimal"/>
      <w:lvlText w:val=" %1.%2.%3.%4.%5.%6.%7.%8 "/>
      <w:lvlJc w:val="left"/>
      <w:pPr>
        <w:ind w:left="3240" w:hanging="360"/>
      </w:pPr>
      <w:rPr>
        <w:rFonts w:ascii="DejaVu Sans Condensed" w:hAnsi="DejaVu Sans Condensed"/>
        <w:b/>
        <w:bCs/>
        <w:color w:val="000000"/>
        <w:sz w:val="21"/>
      </w:rPr>
    </w:lvl>
    <w:lvl w:ilvl="8">
      <w:start w:val="1"/>
      <w:numFmt w:val="decimal"/>
      <w:lvlText w:val=" %1.%2.%3.%4.%5.%6.%7.%8.%9 "/>
      <w:lvlJc w:val="left"/>
      <w:pPr>
        <w:ind w:left="3600" w:hanging="360"/>
      </w:pPr>
      <w:rPr>
        <w:rFonts w:ascii="DejaVu Sans Condensed" w:hAnsi="DejaVu Sans Condensed"/>
        <w:b/>
        <w:bCs/>
        <w:color w:val="000000"/>
        <w:sz w:val="21"/>
      </w:rPr>
    </w:lvl>
  </w:abstractNum>
  <w:abstractNum w:abstractNumId="41">
    <w:nsid w:val="264E2DAA"/>
    <w:multiLevelType w:val="multilevel"/>
    <w:tmpl w:val="07E2BA1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515" w:hanging="435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2340" w:hanging="360"/>
      </w:pPr>
      <w:rPr>
        <w:rFonts w:ascii="Symbol" w:hAnsi="Symbol" w:cs="Wingdings" w:hint="default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8.%9"/>
      <w:lvlJc w:val="left"/>
      <w:pPr>
        <w:tabs>
          <w:tab w:val="num" w:pos="0"/>
        </w:tabs>
        <w:ind w:left="6480" w:hanging="360"/>
      </w:pPr>
    </w:lvl>
  </w:abstractNum>
  <w:abstractNum w:abstractNumId="42">
    <w:nsid w:val="27756061"/>
    <w:multiLevelType w:val="multilevel"/>
    <w:tmpl w:val="5002CEAA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43">
    <w:nsid w:val="28F569FC"/>
    <w:multiLevelType w:val="hybridMultilevel"/>
    <w:tmpl w:val="6F6CF480"/>
    <w:lvl w:ilvl="0" w:tplc="D972AB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9A1798"/>
    <w:multiLevelType w:val="hybridMultilevel"/>
    <w:tmpl w:val="CD024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B7A3405"/>
    <w:multiLevelType w:val="hybridMultilevel"/>
    <w:tmpl w:val="CC3E184E"/>
    <w:lvl w:ilvl="0" w:tplc="450C39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E4964E6"/>
    <w:multiLevelType w:val="hybridMultilevel"/>
    <w:tmpl w:val="24F8B6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E67547D"/>
    <w:multiLevelType w:val="hybridMultilevel"/>
    <w:tmpl w:val="2F985D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FFD2EAD"/>
    <w:multiLevelType w:val="multilevel"/>
    <w:tmpl w:val="9FA4013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60" w:hanging="42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9">
    <w:nsid w:val="309D4330"/>
    <w:multiLevelType w:val="hybridMultilevel"/>
    <w:tmpl w:val="B120C89C"/>
    <w:lvl w:ilvl="0" w:tplc="8D384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4251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92F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2439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6C470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8BA1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F4E4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0BA54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260A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1BC27EF"/>
    <w:multiLevelType w:val="multilevel"/>
    <w:tmpl w:val="369A3BFA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Andale Sans UI" w:hAnsi="DejaVu Sans Condensed" w:cs="Tahoma" w:hint="default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1">
    <w:nsid w:val="36650AC4"/>
    <w:multiLevelType w:val="multilevel"/>
    <w:tmpl w:val="6E982C0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90" w:hanging="45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>
    <w:nsid w:val="37FD10F0"/>
    <w:multiLevelType w:val="multilevel"/>
    <w:tmpl w:val="064E3E88"/>
    <w:lvl w:ilvl="0">
      <w:start w:val="1"/>
      <w:numFmt w:val="decimal"/>
      <w:lvlText w:val="%1)"/>
      <w:lvlJc w:val="left"/>
      <w:pPr>
        <w:ind w:left="2771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53">
    <w:nsid w:val="381E199F"/>
    <w:multiLevelType w:val="hybridMultilevel"/>
    <w:tmpl w:val="33328B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3EC26B63"/>
    <w:multiLevelType w:val="hybridMultilevel"/>
    <w:tmpl w:val="DF7C4B42"/>
    <w:name w:val="WW8Num1522"/>
    <w:lvl w:ilvl="0" w:tplc="C3A4DC88">
      <w:start w:val="1"/>
      <w:numFmt w:val="lowerLetter"/>
      <w:lvlText w:val="%1)"/>
      <w:lvlJc w:val="left"/>
      <w:pPr>
        <w:ind w:left="21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3" w:hanging="360"/>
      </w:pPr>
    </w:lvl>
    <w:lvl w:ilvl="2" w:tplc="04150017">
      <w:start w:val="1"/>
      <w:numFmt w:val="lowerLetter"/>
      <w:lvlText w:val="%3)"/>
      <w:lvlJc w:val="left"/>
      <w:pPr>
        <w:ind w:left="3583" w:hanging="180"/>
      </w:pPr>
    </w:lvl>
    <w:lvl w:ilvl="3" w:tplc="0415000F" w:tentative="1">
      <w:start w:val="1"/>
      <w:numFmt w:val="decimal"/>
      <w:lvlText w:val="%4."/>
      <w:lvlJc w:val="left"/>
      <w:pPr>
        <w:ind w:left="4303" w:hanging="360"/>
      </w:pPr>
    </w:lvl>
    <w:lvl w:ilvl="4" w:tplc="04150019" w:tentative="1">
      <w:start w:val="1"/>
      <w:numFmt w:val="lowerLetter"/>
      <w:lvlText w:val="%5."/>
      <w:lvlJc w:val="left"/>
      <w:pPr>
        <w:ind w:left="5023" w:hanging="360"/>
      </w:pPr>
    </w:lvl>
    <w:lvl w:ilvl="5" w:tplc="0415001B" w:tentative="1">
      <w:start w:val="1"/>
      <w:numFmt w:val="lowerRoman"/>
      <w:lvlText w:val="%6."/>
      <w:lvlJc w:val="right"/>
      <w:pPr>
        <w:ind w:left="5743" w:hanging="180"/>
      </w:pPr>
    </w:lvl>
    <w:lvl w:ilvl="6" w:tplc="0415000F" w:tentative="1">
      <w:start w:val="1"/>
      <w:numFmt w:val="decimal"/>
      <w:lvlText w:val="%7."/>
      <w:lvlJc w:val="left"/>
      <w:pPr>
        <w:ind w:left="6463" w:hanging="360"/>
      </w:pPr>
    </w:lvl>
    <w:lvl w:ilvl="7" w:tplc="04150019" w:tentative="1">
      <w:start w:val="1"/>
      <w:numFmt w:val="lowerLetter"/>
      <w:lvlText w:val="%8."/>
      <w:lvlJc w:val="left"/>
      <w:pPr>
        <w:ind w:left="7183" w:hanging="360"/>
      </w:pPr>
    </w:lvl>
    <w:lvl w:ilvl="8" w:tplc="0415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55">
    <w:nsid w:val="3ED077B1"/>
    <w:multiLevelType w:val="hybridMultilevel"/>
    <w:tmpl w:val="03146C1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6">
    <w:nsid w:val="3F2364BC"/>
    <w:multiLevelType w:val="multilevel"/>
    <w:tmpl w:val="82C067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7">
    <w:nsid w:val="3F974CD7"/>
    <w:multiLevelType w:val="multilevel"/>
    <w:tmpl w:val="30E8AF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FAA0E3B"/>
    <w:multiLevelType w:val="multilevel"/>
    <w:tmpl w:val="1734714A"/>
    <w:name w:val="WW8Num15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hint="default"/>
      </w:rPr>
    </w:lvl>
  </w:abstractNum>
  <w:abstractNum w:abstractNumId="59">
    <w:nsid w:val="40610103"/>
    <w:multiLevelType w:val="hybridMultilevel"/>
    <w:tmpl w:val="E5465412"/>
    <w:lvl w:ilvl="0" w:tplc="A942D1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>
    <w:nsid w:val="42283FE7"/>
    <w:multiLevelType w:val="hybridMultilevel"/>
    <w:tmpl w:val="78003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3F54A53"/>
    <w:multiLevelType w:val="hybridMultilevel"/>
    <w:tmpl w:val="25DE2462"/>
    <w:lvl w:ilvl="0" w:tplc="A942D1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44025043"/>
    <w:multiLevelType w:val="hybridMultilevel"/>
    <w:tmpl w:val="223E271C"/>
    <w:lvl w:ilvl="0" w:tplc="A02EB3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44D55DE9"/>
    <w:multiLevelType w:val="multilevel"/>
    <w:tmpl w:val="E5C67148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)"/>
      <w:lvlJc w:val="left"/>
      <w:pPr>
        <w:ind w:left="2062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>
    <w:nsid w:val="48DE31A2"/>
    <w:multiLevelType w:val="multilevel"/>
    <w:tmpl w:val="FAB46B9C"/>
    <w:lvl w:ilvl="0">
      <w:start w:val="1"/>
      <w:numFmt w:val="decimal"/>
      <w:pStyle w:val="Listawielopoziomowanumerowana"/>
      <w:lvlText w:val="%1."/>
      <w:lvlJc w:val="left"/>
      <w:pPr>
        <w:ind w:left="425" w:hanging="425"/>
      </w:pPr>
    </w:lvl>
    <w:lvl w:ilvl="1">
      <w:start w:val="1"/>
      <w:numFmt w:val="decimal"/>
      <w:lvlText w:val="%2)"/>
      <w:lvlJc w:val="left"/>
      <w:pPr>
        <w:ind w:left="850" w:hanging="425"/>
      </w:pPr>
    </w:lvl>
    <w:lvl w:ilvl="2">
      <w:start w:val="1"/>
      <w:numFmt w:val="lowerLetter"/>
      <w:lvlText w:val="%3)"/>
      <w:lvlJc w:val="left"/>
      <w:pPr>
        <w:ind w:left="1275" w:hanging="425"/>
      </w:pPr>
    </w:lvl>
    <w:lvl w:ilvl="3">
      <w:start w:val="1"/>
      <w:numFmt w:val="decimal"/>
      <w:lvlText w:val="(%4)"/>
      <w:lvlJc w:val="left"/>
      <w:pPr>
        <w:ind w:left="1700" w:hanging="425"/>
      </w:pPr>
    </w:lvl>
    <w:lvl w:ilvl="4">
      <w:start w:val="1"/>
      <w:numFmt w:val="lowerLetter"/>
      <w:lvlText w:val="(%5)"/>
      <w:lvlJc w:val="left"/>
      <w:pPr>
        <w:ind w:left="2125" w:hanging="425"/>
      </w:pPr>
    </w:lvl>
    <w:lvl w:ilvl="5">
      <w:start w:val="1"/>
      <w:numFmt w:val="lowerRoman"/>
      <w:lvlText w:val="(%6)"/>
      <w:lvlJc w:val="left"/>
      <w:pPr>
        <w:ind w:left="2550" w:hanging="425"/>
      </w:pPr>
    </w:lvl>
    <w:lvl w:ilvl="6">
      <w:start w:val="1"/>
      <w:numFmt w:val="decimal"/>
      <w:lvlText w:val="%7."/>
      <w:lvlJc w:val="left"/>
      <w:pPr>
        <w:ind w:left="2975" w:hanging="425"/>
      </w:pPr>
    </w:lvl>
    <w:lvl w:ilvl="7">
      <w:start w:val="1"/>
      <w:numFmt w:val="lowerLetter"/>
      <w:lvlText w:val="%8."/>
      <w:lvlJc w:val="left"/>
      <w:pPr>
        <w:ind w:left="3400" w:hanging="425"/>
      </w:pPr>
    </w:lvl>
    <w:lvl w:ilvl="8">
      <w:start w:val="1"/>
      <w:numFmt w:val="lowerRoman"/>
      <w:lvlText w:val="%9."/>
      <w:lvlJc w:val="left"/>
      <w:pPr>
        <w:ind w:left="3825" w:hanging="425"/>
      </w:pPr>
    </w:lvl>
  </w:abstractNum>
  <w:abstractNum w:abstractNumId="65">
    <w:nsid w:val="4A8E74CB"/>
    <w:multiLevelType w:val="hybridMultilevel"/>
    <w:tmpl w:val="61A4557E"/>
    <w:lvl w:ilvl="0" w:tplc="C3A4DC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DA8779E"/>
    <w:multiLevelType w:val="hybridMultilevel"/>
    <w:tmpl w:val="6A166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E9A4017"/>
    <w:multiLevelType w:val="hybridMultilevel"/>
    <w:tmpl w:val="C5BEBB2A"/>
    <w:lvl w:ilvl="0" w:tplc="C130DE52">
      <w:start w:val="1"/>
      <w:numFmt w:val="lowerLetter"/>
      <w:lvlText w:val="%1)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F7B6275"/>
    <w:multiLevelType w:val="multilevel"/>
    <w:tmpl w:val="89F64D7A"/>
    <w:lvl w:ilvl="0">
      <w:start w:val="1"/>
      <w:numFmt w:val="decimal"/>
      <w:lvlText w:val="%1."/>
      <w:lvlJc w:val="left"/>
      <w:pPr>
        <w:ind w:left="360" w:hanging="360"/>
      </w:pPr>
      <w:rPr>
        <w:rFonts w:ascii="DejaVu Sans Condensed" w:hAnsi="DejaVu Sans Condensed" w:cs="DejaVu Sans Condensed"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>
    <w:nsid w:val="508C56E2"/>
    <w:multiLevelType w:val="hybridMultilevel"/>
    <w:tmpl w:val="C8B0965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0">
    <w:nsid w:val="54417EB9"/>
    <w:multiLevelType w:val="hybridMultilevel"/>
    <w:tmpl w:val="CC0CA4C6"/>
    <w:lvl w:ilvl="0" w:tplc="C3A4DC8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1">
    <w:nsid w:val="5469138B"/>
    <w:multiLevelType w:val="hybridMultilevel"/>
    <w:tmpl w:val="C7825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493595C"/>
    <w:multiLevelType w:val="hybridMultilevel"/>
    <w:tmpl w:val="DB5CEBF4"/>
    <w:lvl w:ilvl="0" w:tplc="C3A4DC88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3">
    <w:nsid w:val="565840A4"/>
    <w:multiLevelType w:val="multilevel"/>
    <w:tmpl w:val="CF8CA2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0"/>
        </w:tabs>
        <w:ind w:left="3600" w:hanging="360"/>
      </w:pPr>
    </w:lvl>
  </w:abstractNum>
  <w:abstractNum w:abstractNumId="74">
    <w:nsid w:val="57005C30"/>
    <w:multiLevelType w:val="hybridMultilevel"/>
    <w:tmpl w:val="AF90D54A"/>
    <w:lvl w:ilvl="0" w:tplc="EEA018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32F5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F0876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D0263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FE4B6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34CAD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E241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978B2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7CAB1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D9D190C"/>
    <w:multiLevelType w:val="hybridMultilevel"/>
    <w:tmpl w:val="CC5C9670"/>
    <w:lvl w:ilvl="0" w:tplc="DAFEF7A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5E4E2EBA"/>
    <w:multiLevelType w:val="hybridMultilevel"/>
    <w:tmpl w:val="9B4C226E"/>
    <w:name w:val="WW8Num202"/>
    <w:lvl w:ilvl="0" w:tplc="1DE4F33A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F493663"/>
    <w:multiLevelType w:val="hybridMultilevel"/>
    <w:tmpl w:val="6FAA3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F9651E6"/>
    <w:multiLevelType w:val="hybridMultilevel"/>
    <w:tmpl w:val="68B0B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0A84D46"/>
    <w:multiLevelType w:val="hybridMultilevel"/>
    <w:tmpl w:val="B8808236"/>
    <w:lvl w:ilvl="0" w:tplc="B3E011B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1A67442"/>
    <w:multiLevelType w:val="multilevel"/>
    <w:tmpl w:val="89F64D7A"/>
    <w:lvl w:ilvl="0">
      <w:start w:val="1"/>
      <w:numFmt w:val="decimal"/>
      <w:lvlText w:val="%1."/>
      <w:lvlJc w:val="left"/>
      <w:pPr>
        <w:ind w:left="360" w:hanging="360"/>
      </w:pPr>
      <w:rPr>
        <w:rFonts w:ascii="DejaVu Sans Condensed" w:hAnsi="DejaVu Sans Condensed" w:cs="DejaVu Sans Condensed"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bCs/>
      </w:r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23D029A"/>
    <w:multiLevelType w:val="multilevel"/>
    <w:tmpl w:val="DC901966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4026B9D"/>
    <w:multiLevelType w:val="hybridMultilevel"/>
    <w:tmpl w:val="DC72BCFC"/>
    <w:lvl w:ilvl="0" w:tplc="450C39CA">
      <w:start w:val="1"/>
      <w:numFmt w:val="decimal"/>
      <w:lvlText w:val="%1)"/>
      <w:lvlJc w:val="left"/>
      <w:pPr>
        <w:ind w:left="187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83">
    <w:nsid w:val="64A00CA3"/>
    <w:multiLevelType w:val="hybridMultilevel"/>
    <w:tmpl w:val="FFAAE58A"/>
    <w:lvl w:ilvl="0" w:tplc="450C39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65291769"/>
    <w:multiLevelType w:val="multilevel"/>
    <w:tmpl w:val="468E16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sz w:val="24"/>
      </w:r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85">
    <w:nsid w:val="678F24D2"/>
    <w:multiLevelType w:val="multilevel"/>
    <w:tmpl w:val="96AE1DE6"/>
    <w:lvl w:ilvl="0">
      <w:start w:val="16"/>
      <w:numFmt w:val="decimal"/>
      <w:lvlText w:val="%1"/>
      <w:lvlJc w:val="left"/>
      <w:pPr>
        <w:tabs>
          <w:tab w:val="num" w:pos="0"/>
        </w:tabs>
        <w:ind w:left="555" w:hanging="555"/>
      </w:pPr>
      <w:rPr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  <w:lang w:eastAsia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10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</w:lvl>
  </w:abstractNum>
  <w:abstractNum w:abstractNumId="86">
    <w:nsid w:val="6A3D672C"/>
    <w:multiLevelType w:val="hybridMultilevel"/>
    <w:tmpl w:val="346455D0"/>
    <w:lvl w:ilvl="0" w:tplc="4A3073E2">
      <w:start w:val="1"/>
      <w:numFmt w:val="bullet"/>
      <w:lvlText w:val=""/>
      <w:lvlJc w:val="left"/>
      <w:pPr>
        <w:ind w:left="3315" w:hanging="360"/>
      </w:pPr>
      <w:rPr>
        <w:rFonts w:ascii="Symbol" w:hAnsi="Symbol" w:cs="Wingdings" w:hint="default"/>
      </w:rPr>
    </w:lvl>
    <w:lvl w:ilvl="1" w:tplc="0415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75" w:hanging="360"/>
      </w:pPr>
      <w:rPr>
        <w:rFonts w:ascii="Wingdings" w:hAnsi="Wingdings" w:hint="default"/>
      </w:rPr>
    </w:lvl>
  </w:abstractNum>
  <w:abstractNum w:abstractNumId="87">
    <w:nsid w:val="6B1140F1"/>
    <w:multiLevelType w:val="hybridMultilevel"/>
    <w:tmpl w:val="8110DA0E"/>
    <w:lvl w:ilvl="0" w:tplc="D51E78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70B3556B"/>
    <w:multiLevelType w:val="multilevel"/>
    <w:tmpl w:val="52AE3D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72DB1786"/>
    <w:multiLevelType w:val="multilevel"/>
    <w:tmpl w:val="2EF26F42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ascii="DejaVu Sans Condensed" w:hAnsi="DejaVu Sans Condensed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>
    <w:nsid w:val="74C20220"/>
    <w:multiLevelType w:val="hybridMultilevel"/>
    <w:tmpl w:val="C8E44E9E"/>
    <w:lvl w:ilvl="0" w:tplc="D3227652">
      <w:start w:val="1"/>
      <w:numFmt w:val="decimal"/>
      <w:lvlText w:val="%1)"/>
      <w:lvlJc w:val="left"/>
      <w:pPr>
        <w:ind w:left="1512" w:hanging="360"/>
      </w:pPr>
    </w:lvl>
    <w:lvl w:ilvl="1" w:tplc="C9EAA390">
      <w:start w:val="1"/>
      <w:numFmt w:val="lowerLetter"/>
      <w:lvlText w:val="%2)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>
      <w:start w:val="1"/>
      <w:numFmt w:val="decimal"/>
      <w:lvlText w:val="%4."/>
      <w:lvlJc w:val="left"/>
      <w:pPr>
        <w:ind w:left="3672" w:hanging="360"/>
      </w:pPr>
    </w:lvl>
    <w:lvl w:ilvl="4" w:tplc="04150019">
      <w:start w:val="1"/>
      <w:numFmt w:val="lowerLetter"/>
      <w:lvlText w:val="%5."/>
      <w:lvlJc w:val="left"/>
      <w:pPr>
        <w:ind w:left="4392" w:hanging="360"/>
      </w:pPr>
    </w:lvl>
    <w:lvl w:ilvl="5" w:tplc="0415001B">
      <w:start w:val="1"/>
      <w:numFmt w:val="lowerRoman"/>
      <w:lvlText w:val="%6."/>
      <w:lvlJc w:val="right"/>
      <w:pPr>
        <w:ind w:left="5112" w:hanging="180"/>
      </w:pPr>
    </w:lvl>
    <w:lvl w:ilvl="6" w:tplc="0415000F">
      <w:start w:val="1"/>
      <w:numFmt w:val="decimal"/>
      <w:lvlText w:val="%7."/>
      <w:lvlJc w:val="left"/>
      <w:pPr>
        <w:ind w:left="5832" w:hanging="360"/>
      </w:pPr>
    </w:lvl>
    <w:lvl w:ilvl="7" w:tplc="04150019">
      <w:start w:val="1"/>
      <w:numFmt w:val="lowerLetter"/>
      <w:lvlText w:val="%8."/>
      <w:lvlJc w:val="left"/>
      <w:pPr>
        <w:ind w:left="6552" w:hanging="360"/>
      </w:pPr>
    </w:lvl>
    <w:lvl w:ilvl="8" w:tplc="0415001B">
      <w:start w:val="1"/>
      <w:numFmt w:val="lowerRoman"/>
      <w:lvlText w:val="%9."/>
      <w:lvlJc w:val="right"/>
      <w:pPr>
        <w:ind w:left="7272" w:hanging="180"/>
      </w:pPr>
    </w:lvl>
  </w:abstractNum>
  <w:abstractNum w:abstractNumId="91">
    <w:nsid w:val="76457978"/>
    <w:multiLevelType w:val="hybridMultilevel"/>
    <w:tmpl w:val="7C9E2E8E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2">
    <w:nsid w:val="77763DE3"/>
    <w:multiLevelType w:val="multilevel"/>
    <w:tmpl w:val="ED521EE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Wingdings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3">
    <w:nsid w:val="78B101E3"/>
    <w:multiLevelType w:val="hybridMultilevel"/>
    <w:tmpl w:val="0748C7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AC0774E"/>
    <w:multiLevelType w:val="hybridMultilevel"/>
    <w:tmpl w:val="56E87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F5367E0"/>
    <w:multiLevelType w:val="hybridMultilevel"/>
    <w:tmpl w:val="9F3EA2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>
    <w:nsid w:val="7FF36896"/>
    <w:multiLevelType w:val="hybridMultilevel"/>
    <w:tmpl w:val="DBDE64A8"/>
    <w:lvl w:ilvl="0" w:tplc="1004B718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DejaVu Sans Condensed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5"/>
  </w:num>
  <w:num w:numId="2">
    <w:abstractNumId w:val="73"/>
  </w:num>
  <w:num w:numId="3">
    <w:abstractNumId w:val="85"/>
  </w:num>
  <w:num w:numId="4">
    <w:abstractNumId w:val="85"/>
  </w:num>
  <w:num w:numId="5">
    <w:abstractNumId w:val="85"/>
  </w:num>
  <w:num w:numId="6">
    <w:abstractNumId w:val="85"/>
  </w:num>
  <w:num w:numId="7">
    <w:abstractNumId w:val="85"/>
  </w:num>
  <w:num w:numId="8">
    <w:abstractNumId w:val="85"/>
  </w:num>
  <w:num w:numId="9">
    <w:abstractNumId w:val="85"/>
  </w:num>
  <w:num w:numId="10">
    <w:abstractNumId w:val="85"/>
  </w:num>
  <w:num w:numId="11">
    <w:abstractNumId w:val="40"/>
  </w:num>
  <w:num w:numId="12">
    <w:abstractNumId w:val="67"/>
  </w:num>
  <w:num w:numId="13">
    <w:abstractNumId w:val="87"/>
  </w:num>
  <w:num w:numId="14">
    <w:abstractNumId w:val="41"/>
  </w:num>
  <w:num w:numId="15">
    <w:abstractNumId w:val="92"/>
  </w:num>
  <w:num w:numId="16">
    <w:abstractNumId w:val="24"/>
  </w:num>
  <w:num w:numId="17">
    <w:abstractNumId w:val="83"/>
  </w:num>
  <w:num w:numId="18">
    <w:abstractNumId w:val="82"/>
  </w:num>
  <w:num w:numId="19">
    <w:abstractNumId w:val="55"/>
  </w:num>
  <w:num w:numId="20">
    <w:abstractNumId w:val="86"/>
  </w:num>
  <w:num w:numId="21">
    <w:abstractNumId w:val="43"/>
  </w:num>
  <w:num w:numId="22">
    <w:abstractNumId w:val="69"/>
  </w:num>
  <w:num w:numId="23">
    <w:abstractNumId w:val="4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8"/>
  </w:num>
  <w:num w:numId="2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1"/>
  </w:num>
  <w:num w:numId="30">
    <w:abstractNumId w:val="80"/>
  </w:num>
  <w:num w:numId="31">
    <w:abstractNumId w:val="34"/>
  </w:num>
  <w:num w:numId="32">
    <w:abstractNumId w:val="35"/>
  </w:num>
  <w:num w:numId="33">
    <w:abstractNumId w:val="22"/>
  </w:num>
  <w:num w:numId="34">
    <w:abstractNumId w:val="23"/>
  </w:num>
  <w:num w:numId="35">
    <w:abstractNumId w:val="65"/>
  </w:num>
  <w:num w:numId="36">
    <w:abstractNumId w:val="27"/>
  </w:num>
  <w:num w:numId="37">
    <w:abstractNumId w:val="70"/>
  </w:num>
  <w:num w:numId="38">
    <w:abstractNumId w:val="72"/>
  </w:num>
  <w:num w:numId="39">
    <w:abstractNumId w:val="25"/>
  </w:num>
  <w:num w:numId="40">
    <w:abstractNumId w:val="62"/>
  </w:num>
  <w:num w:numId="41">
    <w:abstractNumId w:val="74"/>
  </w:num>
  <w:num w:numId="42">
    <w:abstractNumId w:val="49"/>
  </w:num>
  <w:num w:numId="43">
    <w:abstractNumId w:val="96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</w:num>
  <w:num w:numId="46">
    <w:abstractNumId w:val="32"/>
  </w:num>
  <w:num w:numId="47">
    <w:abstractNumId w:val="44"/>
  </w:num>
  <w:num w:numId="48">
    <w:abstractNumId w:val="77"/>
  </w:num>
  <w:num w:numId="49">
    <w:abstractNumId w:val="46"/>
  </w:num>
  <w:num w:numId="50">
    <w:abstractNumId w:val="39"/>
  </w:num>
  <w:num w:numId="51">
    <w:abstractNumId w:val="31"/>
  </w:num>
  <w:num w:numId="52">
    <w:abstractNumId w:val="75"/>
  </w:num>
  <w:num w:numId="53">
    <w:abstractNumId w:val="59"/>
  </w:num>
  <w:num w:numId="54">
    <w:abstractNumId w:val="79"/>
  </w:num>
  <w:num w:numId="55">
    <w:abstractNumId w:val="88"/>
  </w:num>
  <w:num w:numId="56">
    <w:abstractNumId w:val="61"/>
  </w:num>
  <w:num w:numId="5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4"/>
  </w:num>
  <w:num w:numId="59">
    <w:abstractNumId w:val="36"/>
  </w:num>
  <w:num w:numId="60">
    <w:abstractNumId w:val="33"/>
  </w:num>
  <w:num w:numId="61">
    <w:abstractNumId w:val="47"/>
  </w:num>
  <w:num w:numId="62">
    <w:abstractNumId w:val="29"/>
  </w:num>
  <w:num w:numId="63">
    <w:abstractNumId w:val="60"/>
  </w:num>
  <w:num w:numId="64">
    <w:abstractNumId w:val="78"/>
  </w:num>
  <w:num w:numId="65">
    <w:abstractNumId w:val="95"/>
  </w:num>
  <w:num w:numId="66">
    <w:abstractNumId w:val="94"/>
  </w:num>
  <w:num w:numId="67">
    <w:abstractNumId w:val="38"/>
  </w:num>
  <w:num w:numId="68">
    <w:abstractNumId w:val="66"/>
  </w:num>
  <w:num w:numId="69">
    <w:abstractNumId w:val="4"/>
  </w:num>
  <w:num w:numId="70">
    <w:abstractNumId w:val="53"/>
  </w:num>
  <w:num w:numId="71">
    <w:abstractNumId w:val="71"/>
  </w:num>
  <w:num w:numId="72">
    <w:abstractNumId w:val="93"/>
  </w:num>
  <w:num w:numId="73">
    <w:abstractNumId w:val="37"/>
  </w:num>
  <w:num w:numId="74">
    <w:abstractNumId w:val="26"/>
  </w:num>
  <w:num w:numId="75">
    <w:abstractNumId w:val="91"/>
  </w:num>
  <w:num w:numId="76">
    <w:abstractNumId w:val="28"/>
  </w:num>
  <w:num w:numId="77">
    <w:abstractNumId w:val="51"/>
  </w:num>
  <w:num w:numId="78">
    <w:abstractNumId w:val="48"/>
  </w:num>
  <w:num w:numId="79">
    <w:abstractNumId w:val="52"/>
  </w:num>
  <w:num w:numId="80">
    <w:abstractNumId w:val="56"/>
  </w:num>
  <w:num w:numId="81">
    <w:abstractNumId w:val="57"/>
  </w:num>
  <w:num w:numId="82">
    <w:abstractNumId w:val="89"/>
  </w:num>
  <w:num w:numId="83">
    <w:abstractNumId w:val="89"/>
    <w:lvlOverride w:ilvl="0">
      <w:startOverride w:val="1"/>
    </w:lvlOverride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D5F8D"/>
    <w:rsid w:val="000009E7"/>
    <w:rsid w:val="000134CD"/>
    <w:rsid w:val="00013AB2"/>
    <w:rsid w:val="00016CF5"/>
    <w:rsid w:val="00025BD3"/>
    <w:rsid w:val="00041709"/>
    <w:rsid w:val="00041EE2"/>
    <w:rsid w:val="00046563"/>
    <w:rsid w:val="00052C13"/>
    <w:rsid w:val="00056640"/>
    <w:rsid w:val="0006060B"/>
    <w:rsid w:val="000620C0"/>
    <w:rsid w:val="00066329"/>
    <w:rsid w:val="00066845"/>
    <w:rsid w:val="000742E4"/>
    <w:rsid w:val="00075FC2"/>
    <w:rsid w:val="00083582"/>
    <w:rsid w:val="000952BF"/>
    <w:rsid w:val="000A711F"/>
    <w:rsid w:val="000B0296"/>
    <w:rsid w:val="000B23FD"/>
    <w:rsid w:val="000B7445"/>
    <w:rsid w:val="000C0364"/>
    <w:rsid w:val="000C0403"/>
    <w:rsid w:val="000D0258"/>
    <w:rsid w:val="000D10AE"/>
    <w:rsid w:val="000D5D8B"/>
    <w:rsid w:val="000E2487"/>
    <w:rsid w:val="000E768E"/>
    <w:rsid w:val="000F62B9"/>
    <w:rsid w:val="000F78AC"/>
    <w:rsid w:val="000F78EC"/>
    <w:rsid w:val="001016DB"/>
    <w:rsid w:val="001036D0"/>
    <w:rsid w:val="001038A2"/>
    <w:rsid w:val="00110153"/>
    <w:rsid w:val="00117429"/>
    <w:rsid w:val="00122B7E"/>
    <w:rsid w:val="001421C3"/>
    <w:rsid w:val="00142A31"/>
    <w:rsid w:val="00143293"/>
    <w:rsid w:val="00144426"/>
    <w:rsid w:val="001446BD"/>
    <w:rsid w:val="001454A2"/>
    <w:rsid w:val="00145A6D"/>
    <w:rsid w:val="0014712B"/>
    <w:rsid w:val="0015586B"/>
    <w:rsid w:val="00156AF3"/>
    <w:rsid w:val="001607E7"/>
    <w:rsid w:val="00163186"/>
    <w:rsid w:val="0016793D"/>
    <w:rsid w:val="00167D5F"/>
    <w:rsid w:val="00177620"/>
    <w:rsid w:val="00177E31"/>
    <w:rsid w:val="00181DFB"/>
    <w:rsid w:val="001831D7"/>
    <w:rsid w:val="00187F98"/>
    <w:rsid w:val="001910D6"/>
    <w:rsid w:val="00195A81"/>
    <w:rsid w:val="001A6139"/>
    <w:rsid w:val="001A6A47"/>
    <w:rsid w:val="001C041E"/>
    <w:rsid w:val="001C451A"/>
    <w:rsid w:val="001C4C45"/>
    <w:rsid w:val="001C5BB2"/>
    <w:rsid w:val="001D0078"/>
    <w:rsid w:val="001D22A1"/>
    <w:rsid w:val="001D24B6"/>
    <w:rsid w:val="001D4B66"/>
    <w:rsid w:val="001E0C8B"/>
    <w:rsid w:val="001E4027"/>
    <w:rsid w:val="001E51FF"/>
    <w:rsid w:val="001F05D0"/>
    <w:rsid w:val="001F2C18"/>
    <w:rsid w:val="002004D8"/>
    <w:rsid w:val="00202562"/>
    <w:rsid w:val="00205DE1"/>
    <w:rsid w:val="002150AE"/>
    <w:rsid w:val="0022366E"/>
    <w:rsid w:val="0022787E"/>
    <w:rsid w:val="002313FF"/>
    <w:rsid w:val="00234B24"/>
    <w:rsid w:val="00235C32"/>
    <w:rsid w:val="00237B4C"/>
    <w:rsid w:val="002453FF"/>
    <w:rsid w:val="0025025B"/>
    <w:rsid w:val="002523A4"/>
    <w:rsid w:val="00253213"/>
    <w:rsid w:val="0025476C"/>
    <w:rsid w:val="00263EC8"/>
    <w:rsid w:val="00265284"/>
    <w:rsid w:val="00272A40"/>
    <w:rsid w:val="002816CE"/>
    <w:rsid w:val="002823BA"/>
    <w:rsid w:val="002853B7"/>
    <w:rsid w:val="002865F7"/>
    <w:rsid w:val="00286C5D"/>
    <w:rsid w:val="002A1DC5"/>
    <w:rsid w:val="002A6E3B"/>
    <w:rsid w:val="002B3611"/>
    <w:rsid w:val="002B7369"/>
    <w:rsid w:val="002C277B"/>
    <w:rsid w:val="002C68C6"/>
    <w:rsid w:val="002D3581"/>
    <w:rsid w:val="002D43A1"/>
    <w:rsid w:val="002D5611"/>
    <w:rsid w:val="002D5F14"/>
    <w:rsid w:val="002E0519"/>
    <w:rsid w:val="002F2677"/>
    <w:rsid w:val="002F3B19"/>
    <w:rsid w:val="002F721A"/>
    <w:rsid w:val="003018A4"/>
    <w:rsid w:val="00305828"/>
    <w:rsid w:val="00312D28"/>
    <w:rsid w:val="00313196"/>
    <w:rsid w:val="0031351A"/>
    <w:rsid w:val="003165F3"/>
    <w:rsid w:val="003219D4"/>
    <w:rsid w:val="0033417D"/>
    <w:rsid w:val="0033438E"/>
    <w:rsid w:val="00342744"/>
    <w:rsid w:val="00346CF1"/>
    <w:rsid w:val="0035619E"/>
    <w:rsid w:val="00360C71"/>
    <w:rsid w:val="003629F6"/>
    <w:rsid w:val="00362ED2"/>
    <w:rsid w:val="00365412"/>
    <w:rsid w:val="00367011"/>
    <w:rsid w:val="00367045"/>
    <w:rsid w:val="003718F2"/>
    <w:rsid w:val="00371B9D"/>
    <w:rsid w:val="00376345"/>
    <w:rsid w:val="00377409"/>
    <w:rsid w:val="00380043"/>
    <w:rsid w:val="00390194"/>
    <w:rsid w:val="003904EC"/>
    <w:rsid w:val="003A1377"/>
    <w:rsid w:val="003A1ACA"/>
    <w:rsid w:val="003B12A9"/>
    <w:rsid w:val="003B1527"/>
    <w:rsid w:val="003B3B02"/>
    <w:rsid w:val="003B47B3"/>
    <w:rsid w:val="003C1033"/>
    <w:rsid w:val="003C4AD8"/>
    <w:rsid w:val="003D70BB"/>
    <w:rsid w:val="003D7AC3"/>
    <w:rsid w:val="003E096C"/>
    <w:rsid w:val="003E3896"/>
    <w:rsid w:val="003F0F68"/>
    <w:rsid w:val="004000B9"/>
    <w:rsid w:val="00401C6D"/>
    <w:rsid w:val="00402B44"/>
    <w:rsid w:val="004118C3"/>
    <w:rsid w:val="004130FE"/>
    <w:rsid w:val="00416833"/>
    <w:rsid w:val="00430625"/>
    <w:rsid w:val="00434733"/>
    <w:rsid w:val="00443A82"/>
    <w:rsid w:val="00453246"/>
    <w:rsid w:val="00456E4C"/>
    <w:rsid w:val="00456EB4"/>
    <w:rsid w:val="00462837"/>
    <w:rsid w:val="00466BF7"/>
    <w:rsid w:val="00466C80"/>
    <w:rsid w:val="004713A3"/>
    <w:rsid w:val="00476D17"/>
    <w:rsid w:val="004869DE"/>
    <w:rsid w:val="00492BC4"/>
    <w:rsid w:val="0049328B"/>
    <w:rsid w:val="004A415E"/>
    <w:rsid w:val="004B024C"/>
    <w:rsid w:val="004B25BF"/>
    <w:rsid w:val="004B6767"/>
    <w:rsid w:val="004C13EA"/>
    <w:rsid w:val="004C184A"/>
    <w:rsid w:val="004C1B13"/>
    <w:rsid w:val="004C3CF0"/>
    <w:rsid w:val="004C4B15"/>
    <w:rsid w:val="004C5208"/>
    <w:rsid w:val="004C6D0A"/>
    <w:rsid w:val="004C7E4C"/>
    <w:rsid w:val="004D12FF"/>
    <w:rsid w:val="004D1B6F"/>
    <w:rsid w:val="004D36F8"/>
    <w:rsid w:val="004D3737"/>
    <w:rsid w:val="004D38C7"/>
    <w:rsid w:val="004D7188"/>
    <w:rsid w:val="004E221D"/>
    <w:rsid w:val="004E582A"/>
    <w:rsid w:val="004E76EE"/>
    <w:rsid w:val="004F39D6"/>
    <w:rsid w:val="00503D6D"/>
    <w:rsid w:val="00512E5A"/>
    <w:rsid w:val="00513DFA"/>
    <w:rsid w:val="00515528"/>
    <w:rsid w:val="005315B0"/>
    <w:rsid w:val="00531761"/>
    <w:rsid w:val="00537495"/>
    <w:rsid w:val="00545996"/>
    <w:rsid w:val="00545EE4"/>
    <w:rsid w:val="0054737A"/>
    <w:rsid w:val="00551C5E"/>
    <w:rsid w:val="0056515C"/>
    <w:rsid w:val="005666DB"/>
    <w:rsid w:val="00566FEB"/>
    <w:rsid w:val="00570709"/>
    <w:rsid w:val="00570AC8"/>
    <w:rsid w:val="005809A9"/>
    <w:rsid w:val="005860C7"/>
    <w:rsid w:val="00587FD7"/>
    <w:rsid w:val="00592F0B"/>
    <w:rsid w:val="00593773"/>
    <w:rsid w:val="005972F8"/>
    <w:rsid w:val="005A26A9"/>
    <w:rsid w:val="005A2E96"/>
    <w:rsid w:val="005A3481"/>
    <w:rsid w:val="005A7563"/>
    <w:rsid w:val="005A7577"/>
    <w:rsid w:val="005A7D20"/>
    <w:rsid w:val="005B3DA1"/>
    <w:rsid w:val="005B42C0"/>
    <w:rsid w:val="005B7E3F"/>
    <w:rsid w:val="005C11BC"/>
    <w:rsid w:val="005D1573"/>
    <w:rsid w:val="005D714D"/>
    <w:rsid w:val="005E053F"/>
    <w:rsid w:val="005E2A0A"/>
    <w:rsid w:val="005E4CBC"/>
    <w:rsid w:val="005E4FD3"/>
    <w:rsid w:val="005E5E66"/>
    <w:rsid w:val="00604215"/>
    <w:rsid w:val="006127E1"/>
    <w:rsid w:val="0061391C"/>
    <w:rsid w:val="00616ECE"/>
    <w:rsid w:val="00622896"/>
    <w:rsid w:val="006229A6"/>
    <w:rsid w:val="00625A92"/>
    <w:rsid w:val="00626B7A"/>
    <w:rsid w:val="00631E3E"/>
    <w:rsid w:val="00635089"/>
    <w:rsid w:val="006379D7"/>
    <w:rsid w:val="00637E7B"/>
    <w:rsid w:val="0064266A"/>
    <w:rsid w:val="006443FC"/>
    <w:rsid w:val="00645E7D"/>
    <w:rsid w:val="00647986"/>
    <w:rsid w:val="006511CD"/>
    <w:rsid w:val="0065196B"/>
    <w:rsid w:val="00657D99"/>
    <w:rsid w:val="00661F45"/>
    <w:rsid w:val="006671A7"/>
    <w:rsid w:val="00671EA3"/>
    <w:rsid w:val="006769F5"/>
    <w:rsid w:val="0068051A"/>
    <w:rsid w:val="00686722"/>
    <w:rsid w:val="006906F3"/>
    <w:rsid w:val="00692BE0"/>
    <w:rsid w:val="006951F2"/>
    <w:rsid w:val="00695F79"/>
    <w:rsid w:val="006A237E"/>
    <w:rsid w:val="006A3CD8"/>
    <w:rsid w:val="006C41E5"/>
    <w:rsid w:val="006C5F94"/>
    <w:rsid w:val="006C6905"/>
    <w:rsid w:val="006D3861"/>
    <w:rsid w:val="006D5B5A"/>
    <w:rsid w:val="006E1C89"/>
    <w:rsid w:val="006E62D1"/>
    <w:rsid w:val="006F2C31"/>
    <w:rsid w:val="006F31EB"/>
    <w:rsid w:val="00703839"/>
    <w:rsid w:val="00706D04"/>
    <w:rsid w:val="00710E02"/>
    <w:rsid w:val="007119AD"/>
    <w:rsid w:val="0071240C"/>
    <w:rsid w:val="007132A8"/>
    <w:rsid w:val="00717E6D"/>
    <w:rsid w:val="00724BBD"/>
    <w:rsid w:val="00724F07"/>
    <w:rsid w:val="007274BF"/>
    <w:rsid w:val="0073373D"/>
    <w:rsid w:val="00736067"/>
    <w:rsid w:val="007371F9"/>
    <w:rsid w:val="00737E6E"/>
    <w:rsid w:val="00742457"/>
    <w:rsid w:val="00745443"/>
    <w:rsid w:val="0074790E"/>
    <w:rsid w:val="00752418"/>
    <w:rsid w:val="00753BC0"/>
    <w:rsid w:val="0076330F"/>
    <w:rsid w:val="00764234"/>
    <w:rsid w:val="0077015C"/>
    <w:rsid w:val="00770EBF"/>
    <w:rsid w:val="00777E49"/>
    <w:rsid w:val="0079036B"/>
    <w:rsid w:val="00792283"/>
    <w:rsid w:val="0079242F"/>
    <w:rsid w:val="007A1BF9"/>
    <w:rsid w:val="007A3D57"/>
    <w:rsid w:val="007A481A"/>
    <w:rsid w:val="007A4F85"/>
    <w:rsid w:val="007A53C5"/>
    <w:rsid w:val="007A6C08"/>
    <w:rsid w:val="007B1C94"/>
    <w:rsid w:val="007B55E8"/>
    <w:rsid w:val="007B734E"/>
    <w:rsid w:val="007D4397"/>
    <w:rsid w:val="007E0466"/>
    <w:rsid w:val="007E221B"/>
    <w:rsid w:val="007E2355"/>
    <w:rsid w:val="007E31F8"/>
    <w:rsid w:val="007E3ACC"/>
    <w:rsid w:val="007E62CC"/>
    <w:rsid w:val="007F49A9"/>
    <w:rsid w:val="007F6D1C"/>
    <w:rsid w:val="0080014B"/>
    <w:rsid w:val="008036D7"/>
    <w:rsid w:val="008054F3"/>
    <w:rsid w:val="00811085"/>
    <w:rsid w:val="00812728"/>
    <w:rsid w:val="00816292"/>
    <w:rsid w:val="00820376"/>
    <w:rsid w:val="0082502B"/>
    <w:rsid w:val="00826EDB"/>
    <w:rsid w:val="008277B0"/>
    <w:rsid w:val="00830D61"/>
    <w:rsid w:val="00836651"/>
    <w:rsid w:val="00842949"/>
    <w:rsid w:val="00843CB2"/>
    <w:rsid w:val="00852E81"/>
    <w:rsid w:val="008535EF"/>
    <w:rsid w:val="0085414F"/>
    <w:rsid w:val="00855275"/>
    <w:rsid w:val="0085752F"/>
    <w:rsid w:val="00871FAE"/>
    <w:rsid w:val="0087503C"/>
    <w:rsid w:val="00875270"/>
    <w:rsid w:val="0087544A"/>
    <w:rsid w:val="00880A8B"/>
    <w:rsid w:val="008819C8"/>
    <w:rsid w:val="008822D6"/>
    <w:rsid w:val="00884199"/>
    <w:rsid w:val="0088514C"/>
    <w:rsid w:val="00891FEB"/>
    <w:rsid w:val="00894502"/>
    <w:rsid w:val="008A059D"/>
    <w:rsid w:val="008A168F"/>
    <w:rsid w:val="008A67E4"/>
    <w:rsid w:val="008A73DF"/>
    <w:rsid w:val="008B5AD7"/>
    <w:rsid w:val="008D11BE"/>
    <w:rsid w:val="008D4F72"/>
    <w:rsid w:val="008E1BE8"/>
    <w:rsid w:val="008E6559"/>
    <w:rsid w:val="008E76D3"/>
    <w:rsid w:val="008F01B6"/>
    <w:rsid w:val="008F396F"/>
    <w:rsid w:val="008F3999"/>
    <w:rsid w:val="008F45F2"/>
    <w:rsid w:val="0090376B"/>
    <w:rsid w:val="00912542"/>
    <w:rsid w:val="009134E0"/>
    <w:rsid w:val="00915393"/>
    <w:rsid w:val="00915D00"/>
    <w:rsid w:val="00924A18"/>
    <w:rsid w:val="00925CEA"/>
    <w:rsid w:val="00926ABE"/>
    <w:rsid w:val="00927452"/>
    <w:rsid w:val="00931486"/>
    <w:rsid w:val="00934BD0"/>
    <w:rsid w:val="009418D0"/>
    <w:rsid w:val="00941CE0"/>
    <w:rsid w:val="00942741"/>
    <w:rsid w:val="009432FB"/>
    <w:rsid w:val="00946013"/>
    <w:rsid w:val="009518E1"/>
    <w:rsid w:val="0096398A"/>
    <w:rsid w:val="0096733D"/>
    <w:rsid w:val="00970A60"/>
    <w:rsid w:val="0097623D"/>
    <w:rsid w:val="00983B41"/>
    <w:rsid w:val="00986280"/>
    <w:rsid w:val="009864C2"/>
    <w:rsid w:val="009873C9"/>
    <w:rsid w:val="009A39BA"/>
    <w:rsid w:val="009B0F4D"/>
    <w:rsid w:val="009C0C3B"/>
    <w:rsid w:val="009C5EAA"/>
    <w:rsid w:val="009C5F9C"/>
    <w:rsid w:val="009D0C4E"/>
    <w:rsid w:val="009D14BC"/>
    <w:rsid w:val="009D2CEB"/>
    <w:rsid w:val="009F5B26"/>
    <w:rsid w:val="009F6468"/>
    <w:rsid w:val="00A03206"/>
    <w:rsid w:val="00A0399E"/>
    <w:rsid w:val="00A039AE"/>
    <w:rsid w:val="00A03ACD"/>
    <w:rsid w:val="00A107B5"/>
    <w:rsid w:val="00A10B57"/>
    <w:rsid w:val="00A20D93"/>
    <w:rsid w:val="00A216AE"/>
    <w:rsid w:val="00A27249"/>
    <w:rsid w:val="00A335B4"/>
    <w:rsid w:val="00A3679F"/>
    <w:rsid w:val="00A37F6E"/>
    <w:rsid w:val="00A51D87"/>
    <w:rsid w:val="00A530CE"/>
    <w:rsid w:val="00A53FE6"/>
    <w:rsid w:val="00A572D0"/>
    <w:rsid w:val="00A706B6"/>
    <w:rsid w:val="00A70E0B"/>
    <w:rsid w:val="00A812D7"/>
    <w:rsid w:val="00A90140"/>
    <w:rsid w:val="00A93759"/>
    <w:rsid w:val="00A93CA6"/>
    <w:rsid w:val="00A958C6"/>
    <w:rsid w:val="00AA4446"/>
    <w:rsid w:val="00AA6591"/>
    <w:rsid w:val="00AB0E44"/>
    <w:rsid w:val="00AB52BF"/>
    <w:rsid w:val="00AC1B7B"/>
    <w:rsid w:val="00AC5E90"/>
    <w:rsid w:val="00AD6B69"/>
    <w:rsid w:val="00AE2091"/>
    <w:rsid w:val="00AE232B"/>
    <w:rsid w:val="00AE5AC9"/>
    <w:rsid w:val="00AE6C57"/>
    <w:rsid w:val="00AF3F02"/>
    <w:rsid w:val="00AF4001"/>
    <w:rsid w:val="00AF413D"/>
    <w:rsid w:val="00B0295F"/>
    <w:rsid w:val="00B0458B"/>
    <w:rsid w:val="00B04EFB"/>
    <w:rsid w:val="00B1381B"/>
    <w:rsid w:val="00B20592"/>
    <w:rsid w:val="00B2231A"/>
    <w:rsid w:val="00B2552A"/>
    <w:rsid w:val="00B25ACC"/>
    <w:rsid w:val="00B26861"/>
    <w:rsid w:val="00B26977"/>
    <w:rsid w:val="00B325B6"/>
    <w:rsid w:val="00B33BF5"/>
    <w:rsid w:val="00B4123A"/>
    <w:rsid w:val="00B42291"/>
    <w:rsid w:val="00B441D7"/>
    <w:rsid w:val="00B538B3"/>
    <w:rsid w:val="00B65A13"/>
    <w:rsid w:val="00B67108"/>
    <w:rsid w:val="00B67E90"/>
    <w:rsid w:val="00B724A1"/>
    <w:rsid w:val="00B80CEE"/>
    <w:rsid w:val="00B84D4B"/>
    <w:rsid w:val="00B8716E"/>
    <w:rsid w:val="00B8751C"/>
    <w:rsid w:val="00B87644"/>
    <w:rsid w:val="00B9544B"/>
    <w:rsid w:val="00B95963"/>
    <w:rsid w:val="00BA3EAC"/>
    <w:rsid w:val="00BA763A"/>
    <w:rsid w:val="00BB12FF"/>
    <w:rsid w:val="00BB5972"/>
    <w:rsid w:val="00BB7EBD"/>
    <w:rsid w:val="00BC2839"/>
    <w:rsid w:val="00BC368D"/>
    <w:rsid w:val="00BC5C45"/>
    <w:rsid w:val="00BD0F79"/>
    <w:rsid w:val="00BD35C9"/>
    <w:rsid w:val="00BD564E"/>
    <w:rsid w:val="00BE2233"/>
    <w:rsid w:val="00BF076F"/>
    <w:rsid w:val="00BF7A2D"/>
    <w:rsid w:val="00C037BF"/>
    <w:rsid w:val="00C07416"/>
    <w:rsid w:val="00C10843"/>
    <w:rsid w:val="00C127F5"/>
    <w:rsid w:val="00C12B7D"/>
    <w:rsid w:val="00C1306D"/>
    <w:rsid w:val="00C173C3"/>
    <w:rsid w:val="00C20C67"/>
    <w:rsid w:val="00C323A6"/>
    <w:rsid w:val="00C35F07"/>
    <w:rsid w:val="00C42082"/>
    <w:rsid w:val="00C44035"/>
    <w:rsid w:val="00C44653"/>
    <w:rsid w:val="00C4590C"/>
    <w:rsid w:val="00C47F56"/>
    <w:rsid w:val="00C5146B"/>
    <w:rsid w:val="00C51FFD"/>
    <w:rsid w:val="00C53376"/>
    <w:rsid w:val="00C53E98"/>
    <w:rsid w:val="00C61444"/>
    <w:rsid w:val="00C6146A"/>
    <w:rsid w:val="00C64246"/>
    <w:rsid w:val="00C6544A"/>
    <w:rsid w:val="00C71402"/>
    <w:rsid w:val="00C80EE5"/>
    <w:rsid w:val="00C8428A"/>
    <w:rsid w:val="00C84DA1"/>
    <w:rsid w:val="00C96CE3"/>
    <w:rsid w:val="00CA379C"/>
    <w:rsid w:val="00CB0B70"/>
    <w:rsid w:val="00CB3C43"/>
    <w:rsid w:val="00CB755B"/>
    <w:rsid w:val="00CC6196"/>
    <w:rsid w:val="00CD236A"/>
    <w:rsid w:val="00CD33F6"/>
    <w:rsid w:val="00CD3DB5"/>
    <w:rsid w:val="00CD5F8D"/>
    <w:rsid w:val="00CE1EAB"/>
    <w:rsid w:val="00CE2FB5"/>
    <w:rsid w:val="00CE481F"/>
    <w:rsid w:val="00CE5E41"/>
    <w:rsid w:val="00CE7148"/>
    <w:rsid w:val="00CF214B"/>
    <w:rsid w:val="00CF452F"/>
    <w:rsid w:val="00D04CD8"/>
    <w:rsid w:val="00D1146F"/>
    <w:rsid w:val="00D14A9B"/>
    <w:rsid w:val="00D26A29"/>
    <w:rsid w:val="00D27D97"/>
    <w:rsid w:val="00D34062"/>
    <w:rsid w:val="00D37538"/>
    <w:rsid w:val="00D41B45"/>
    <w:rsid w:val="00D479C8"/>
    <w:rsid w:val="00D53929"/>
    <w:rsid w:val="00D53F7E"/>
    <w:rsid w:val="00D54BD4"/>
    <w:rsid w:val="00D67957"/>
    <w:rsid w:val="00D70348"/>
    <w:rsid w:val="00D73A81"/>
    <w:rsid w:val="00D7483F"/>
    <w:rsid w:val="00D805FE"/>
    <w:rsid w:val="00D85FD6"/>
    <w:rsid w:val="00D914DC"/>
    <w:rsid w:val="00D92485"/>
    <w:rsid w:val="00D933B0"/>
    <w:rsid w:val="00D93ED1"/>
    <w:rsid w:val="00D94881"/>
    <w:rsid w:val="00D94B9C"/>
    <w:rsid w:val="00D96AEE"/>
    <w:rsid w:val="00DA081C"/>
    <w:rsid w:val="00DA2C7C"/>
    <w:rsid w:val="00DB11B8"/>
    <w:rsid w:val="00DB14A2"/>
    <w:rsid w:val="00DB1CF1"/>
    <w:rsid w:val="00DB22E5"/>
    <w:rsid w:val="00DB2D0E"/>
    <w:rsid w:val="00DB5109"/>
    <w:rsid w:val="00DB68FC"/>
    <w:rsid w:val="00DC415B"/>
    <w:rsid w:val="00DD0AD0"/>
    <w:rsid w:val="00DD550A"/>
    <w:rsid w:val="00DE3882"/>
    <w:rsid w:val="00DF3DE6"/>
    <w:rsid w:val="00E01D84"/>
    <w:rsid w:val="00E02A94"/>
    <w:rsid w:val="00E04D4A"/>
    <w:rsid w:val="00E05C98"/>
    <w:rsid w:val="00E06212"/>
    <w:rsid w:val="00E11CBF"/>
    <w:rsid w:val="00E131B2"/>
    <w:rsid w:val="00E17E35"/>
    <w:rsid w:val="00E20041"/>
    <w:rsid w:val="00E21F65"/>
    <w:rsid w:val="00E24929"/>
    <w:rsid w:val="00E25C83"/>
    <w:rsid w:val="00E26259"/>
    <w:rsid w:val="00E313AF"/>
    <w:rsid w:val="00E37A02"/>
    <w:rsid w:val="00E404A3"/>
    <w:rsid w:val="00E4051D"/>
    <w:rsid w:val="00E41707"/>
    <w:rsid w:val="00E44886"/>
    <w:rsid w:val="00E458C1"/>
    <w:rsid w:val="00E5082E"/>
    <w:rsid w:val="00E52AA5"/>
    <w:rsid w:val="00E52B32"/>
    <w:rsid w:val="00E55349"/>
    <w:rsid w:val="00E62AA2"/>
    <w:rsid w:val="00E63977"/>
    <w:rsid w:val="00E71D8B"/>
    <w:rsid w:val="00E779B7"/>
    <w:rsid w:val="00E83ECA"/>
    <w:rsid w:val="00E86FED"/>
    <w:rsid w:val="00E87E90"/>
    <w:rsid w:val="00EA1B74"/>
    <w:rsid w:val="00EA2537"/>
    <w:rsid w:val="00EA468D"/>
    <w:rsid w:val="00EA6EA4"/>
    <w:rsid w:val="00EA7044"/>
    <w:rsid w:val="00EC0D4B"/>
    <w:rsid w:val="00EC5606"/>
    <w:rsid w:val="00EC5CCE"/>
    <w:rsid w:val="00EC5F57"/>
    <w:rsid w:val="00EC6140"/>
    <w:rsid w:val="00ED5522"/>
    <w:rsid w:val="00ED6292"/>
    <w:rsid w:val="00ED7943"/>
    <w:rsid w:val="00EE106B"/>
    <w:rsid w:val="00EE18FB"/>
    <w:rsid w:val="00EE2EF7"/>
    <w:rsid w:val="00EE5047"/>
    <w:rsid w:val="00F01F35"/>
    <w:rsid w:val="00F11C9D"/>
    <w:rsid w:val="00F17A66"/>
    <w:rsid w:val="00F22966"/>
    <w:rsid w:val="00F22A47"/>
    <w:rsid w:val="00F26F0D"/>
    <w:rsid w:val="00F27D09"/>
    <w:rsid w:val="00F32046"/>
    <w:rsid w:val="00F33C8A"/>
    <w:rsid w:val="00F36BB2"/>
    <w:rsid w:val="00F473FD"/>
    <w:rsid w:val="00F51522"/>
    <w:rsid w:val="00F5210A"/>
    <w:rsid w:val="00F53E80"/>
    <w:rsid w:val="00F54DD1"/>
    <w:rsid w:val="00F57832"/>
    <w:rsid w:val="00F57EF1"/>
    <w:rsid w:val="00F60A4C"/>
    <w:rsid w:val="00F6497C"/>
    <w:rsid w:val="00F64F3F"/>
    <w:rsid w:val="00F71B4A"/>
    <w:rsid w:val="00F73080"/>
    <w:rsid w:val="00F81ED7"/>
    <w:rsid w:val="00F83411"/>
    <w:rsid w:val="00F86386"/>
    <w:rsid w:val="00F8683E"/>
    <w:rsid w:val="00F879DF"/>
    <w:rsid w:val="00F93347"/>
    <w:rsid w:val="00F93C53"/>
    <w:rsid w:val="00F93F35"/>
    <w:rsid w:val="00F94A58"/>
    <w:rsid w:val="00F94F75"/>
    <w:rsid w:val="00F963A8"/>
    <w:rsid w:val="00F97906"/>
    <w:rsid w:val="00FA1755"/>
    <w:rsid w:val="00FA1AD5"/>
    <w:rsid w:val="00FA3744"/>
    <w:rsid w:val="00FA3DF9"/>
    <w:rsid w:val="00FB0D75"/>
    <w:rsid w:val="00FB3EB6"/>
    <w:rsid w:val="00FB64A1"/>
    <w:rsid w:val="00FC315C"/>
    <w:rsid w:val="00FD3F86"/>
    <w:rsid w:val="00FD5BA5"/>
    <w:rsid w:val="00FE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368C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BD3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5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3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szCs w:val="21"/>
    </w:rPr>
  </w:style>
  <w:style w:type="paragraph" w:styleId="Nagwek4">
    <w:name w:val="heading 4"/>
    <w:basedOn w:val="Normalny"/>
    <w:next w:val="Normalny"/>
    <w:qFormat/>
    <w:pPr>
      <w:keepNext/>
      <w:widowControl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eastAsia="ar-SA" w:bidi="ar-SA"/>
    </w:rPr>
  </w:style>
  <w:style w:type="paragraph" w:styleId="Nagwek5">
    <w:name w:val="heading 5"/>
    <w:basedOn w:val="Normalny"/>
    <w:next w:val="Normalny"/>
    <w:qFormat/>
    <w:pPr>
      <w:widowControl/>
      <w:spacing w:before="240" w:after="60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ar-SA" w:bidi="ar-SA"/>
    </w:rPr>
  </w:style>
  <w:style w:type="paragraph" w:styleId="Nagwek6">
    <w:name w:val="heading 6"/>
    <w:basedOn w:val="Normalny"/>
    <w:next w:val="Normalny"/>
    <w:qFormat/>
    <w:pPr>
      <w:keepNext/>
      <w:widowControl/>
      <w:jc w:val="center"/>
      <w:outlineLvl w:val="5"/>
    </w:pPr>
    <w:rPr>
      <w:rFonts w:ascii="DejaVu Sans Condensed" w:eastAsia="Arial Unicode MS" w:hAnsi="DejaVu Sans Condensed" w:cs="DejaVu Sans Condensed"/>
      <w:b/>
      <w:color w:val="000000"/>
      <w:kern w:val="0"/>
      <w:sz w:val="28"/>
      <w:szCs w:val="21"/>
      <w:lang w:eastAsia="ar-SA" w:bidi="ar-SA"/>
    </w:rPr>
  </w:style>
  <w:style w:type="paragraph" w:styleId="Nagwek7">
    <w:name w:val="heading 7"/>
    <w:basedOn w:val="Standard"/>
    <w:next w:val="Standard"/>
    <w:qFormat/>
    <w:pPr>
      <w:keepNext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16DB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Calibri" w:hAnsi="Cambria" w:cs="Mangal"/>
      <w:b/>
      <w:bCs/>
      <w:color w:val="365F91"/>
      <w:kern w:val="2"/>
      <w:sz w:val="28"/>
      <w:szCs w:val="25"/>
      <w:lang w:eastAsia="zh-CN" w:bidi="hi-IN"/>
    </w:rPr>
  </w:style>
  <w:style w:type="character" w:customStyle="1" w:styleId="Nagwek2Znak">
    <w:name w:val="Nagłówek 2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6"/>
      <w:szCs w:val="23"/>
      <w:lang w:eastAsia="zh-CN" w:bidi="hi-IN"/>
    </w:rPr>
  </w:style>
  <w:style w:type="character" w:customStyle="1" w:styleId="Nagwek7Znak">
    <w:name w:val="Nagłówek 7 Znak"/>
    <w:basedOn w:val="Domylnaczcionkaakapitu"/>
    <w:qFormat/>
    <w:rPr>
      <w:rFonts w:ascii="DejaVu Sans Condensed" w:eastAsia="SimSun" w:hAnsi="DejaVu Sans Condensed" w:cs="DejaVu Sans Condensed"/>
      <w:b/>
      <w:bCs/>
      <w:color w:val="000000"/>
      <w:kern w:val="2"/>
      <w:sz w:val="20"/>
      <w:szCs w:val="20"/>
      <w:lang w:eastAsia="zh-CN" w:bidi="hi-IN"/>
    </w:rPr>
  </w:style>
  <w:style w:type="character" w:customStyle="1" w:styleId="Nagwek3Znak">
    <w:name w:val="Nagłówek 3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qFormat/>
    <w:rPr>
      <w:rFonts w:ascii="DejaVu Sans Condensed" w:eastAsia="Arial Unicode MS" w:hAnsi="DejaVu Sans Condensed" w:cs="DejaVu Sans Condensed"/>
      <w:b/>
      <w:color w:val="000000"/>
      <w:sz w:val="28"/>
      <w:szCs w:val="21"/>
      <w:lang w:eastAsia="ar-SA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Mangal"/>
      <w:color w:val="404040"/>
      <w:kern w:val="2"/>
      <w:sz w:val="20"/>
      <w:szCs w:val="18"/>
      <w:lang w:eastAsia="zh-CN" w:bidi="hi-IN"/>
    </w:rPr>
  </w:style>
  <w:style w:type="character" w:customStyle="1" w:styleId="czeinternetowe">
    <w:name w:val="Łącze internetowe"/>
    <w:rPr>
      <w:color w:val="000080"/>
      <w:u w:val="single" w:color="000000"/>
    </w:rPr>
  </w:style>
  <w:style w:type="character" w:customStyle="1" w:styleId="Odwiedzoneczeinternetowe">
    <w:name w:val="Odwiedzone łącze internetowe"/>
    <w:rPr>
      <w:color w:val="800080"/>
      <w:u w:val="single" w:color="000000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uiPriority w:val="99"/>
    <w:qFormat/>
    <w:rPr>
      <w:rFonts w:ascii="Arial" w:eastAsia="Microsoft YaHei" w:hAnsi="Arial" w:cs="Arial"/>
      <w:kern w:val="2"/>
      <w:sz w:val="28"/>
      <w:szCs w:val="28"/>
      <w:lang w:eastAsia="zh-CN" w:bidi="hi-IN"/>
    </w:rPr>
  </w:style>
  <w:style w:type="character" w:customStyle="1" w:styleId="StopkaZnak">
    <w:name w:val="Stopka Znak"/>
    <w:basedOn w:val="Domylnaczcionkaakapitu"/>
    <w:uiPriority w:val="99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qFormat/>
    <w:rPr>
      <w:rFonts w:ascii="Times New Roman" w:eastAsia="SimSun" w:hAnsi="Times New Roman" w:cs="Mangal"/>
      <w:b/>
      <w:kern w:val="2"/>
      <w:sz w:val="28"/>
      <w:szCs w:val="20"/>
      <w:lang w:eastAsia="zh-CN" w:bidi="hi-IN"/>
    </w:rPr>
  </w:style>
  <w:style w:type="character" w:customStyle="1" w:styleId="Tekstpodstawowy2Znak">
    <w:name w:val="Tekst podstawowy 2 Znak"/>
    <w:basedOn w:val="Domylnaczcionkaakapitu"/>
    <w:qFormat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ekstpodstawowy3Znak">
    <w:name w:val="Tekst podstawow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podstawowywcity3Znak">
    <w:name w:val="Tekst podstawowy wcięt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DejaVu Sans Condensed" w:hAnsi="DejaVu Sans Condensed" w:cs="DejaVu Sans Condensed"/>
      <w:b w:val="0"/>
      <w:bCs/>
      <w:i w:val="0"/>
      <w:iCs w:val="0"/>
      <w:color w:val="000000"/>
      <w:sz w:val="24"/>
      <w:szCs w:val="24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  <w:rPr>
      <w:rFonts w:ascii="DejaVu Sans Condensed" w:hAnsi="DejaVu Sans Condensed" w:cs="DejaVu Sans Condensed"/>
      <w:b w:val="0"/>
      <w:bCs/>
      <w:sz w:val="24"/>
    </w:rPr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12z0">
    <w:name w:val="WW8Num12z0"/>
    <w:qFormat/>
    <w:rPr>
      <w:rFonts w:ascii="DejaVu Sans Condensed" w:eastAsia="Times New Roman" w:hAnsi="DejaVu Sans Condensed" w:cs="DejaVu Sans Condensed"/>
      <w:b w:val="0"/>
      <w:bCs w:val="0"/>
      <w:i w:val="0"/>
      <w:iCs/>
      <w:color w:val="000000"/>
    </w:rPr>
  </w:style>
  <w:style w:type="character" w:customStyle="1" w:styleId="Domylnaczcionkaakapitu1">
    <w:name w:val="Domyślna czcionka akapitu1"/>
    <w:qFormat/>
  </w:style>
  <w:style w:type="character" w:customStyle="1" w:styleId="WW8Num31z0">
    <w:name w:val="WW8Num31z0"/>
    <w:qFormat/>
    <w:rPr>
      <w:rFonts w:ascii="DejaVu Sans Condensed" w:hAnsi="DejaVu Sans Condensed" w:cs="DejaVu Sans Condensed"/>
      <w:sz w:val="24"/>
      <w:szCs w:val="23"/>
    </w:rPr>
  </w:style>
  <w:style w:type="character" w:customStyle="1" w:styleId="WW8Num31z1">
    <w:name w:val="WW8Num31z1"/>
    <w:qFormat/>
    <w:rPr>
      <w:rFonts w:ascii="DejaVu Sans Condensed" w:hAnsi="DejaVu Sans Condensed" w:cs="DejaVu Sans Condensed"/>
      <w:color w:val="000000"/>
      <w:szCs w:val="22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Znakinumeracji">
    <w:name w:val="Znaki numeracji"/>
    <w:qFormat/>
    <w:rPr>
      <w:rFonts w:ascii="DejaVu Sans Condensed" w:hAnsi="DejaVu Sans Condensed" w:cs="DejaVu Sans Condensed"/>
    </w:rPr>
  </w:style>
  <w:style w:type="character" w:customStyle="1" w:styleId="WW8Num21z0">
    <w:name w:val="WW8Num21z0"/>
    <w:qFormat/>
    <w:rPr>
      <w:rFonts w:ascii="DejaVu Sans Condensed" w:hAnsi="DejaVu Sans Condensed" w:cs="DejaVu Sans Condensed"/>
      <w:bCs/>
      <w:sz w:val="24"/>
      <w:szCs w:val="24"/>
    </w:rPr>
  </w:style>
  <w:style w:type="character" w:customStyle="1" w:styleId="WW8Num21z1">
    <w:name w:val="WW8Num21z1"/>
    <w:qFormat/>
    <w:rPr>
      <w:rFonts w:ascii="DejaVu Sans Condensed" w:hAnsi="DejaVu Sans Condensed" w:cs="DejaVu Sans Condensed"/>
      <w:b/>
      <w:bCs/>
      <w:i/>
      <w:iCs w:val="0"/>
      <w:color w:val="000000"/>
      <w:sz w:val="28"/>
      <w:szCs w:val="28"/>
    </w:rPr>
  </w:style>
  <w:style w:type="character" w:customStyle="1" w:styleId="WW8Num21z2">
    <w:name w:val="WW8Num21z2"/>
    <w:qFormat/>
    <w:rPr>
      <w:rFonts w:ascii="DejaVu Sans Condensed" w:hAnsi="DejaVu Sans Condensed" w:cs="DejaVu Sans Condensed"/>
      <w:b w:val="0"/>
      <w:bCs/>
      <w:i w:val="0"/>
      <w:iCs/>
      <w:color w:val="000000"/>
      <w:sz w:val="24"/>
      <w:szCs w:val="24"/>
    </w:rPr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9z0">
    <w:name w:val="WW8Num29z0"/>
    <w:qFormat/>
    <w:rPr>
      <w:rFonts w:ascii="DejaVu Sans Condensed" w:hAnsi="DejaVu Sans Condensed" w:cs="DejaVu Sans Condensed"/>
      <w:b/>
      <w:b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  <w:rPr>
      <w:rFonts w:ascii="DejaVu Sans Condensed" w:hAnsi="DejaVu Sans Condensed" w:cs="Times New Roman"/>
      <w:b w:val="0"/>
      <w:bCs w:val="0"/>
      <w:i w:val="0"/>
      <w:iCs/>
      <w:sz w:val="24"/>
    </w:rPr>
  </w:style>
  <w:style w:type="character" w:customStyle="1" w:styleId="WW8Num29z4">
    <w:name w:val="WW8Num29z4"/>
    <w:qFormat/>
    <w:rPr>
      <w:rFonts w:ascii="DejaVu Sans Condensed" w:hAnsi="DejaVu Sans Condensed" w:cs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49z0">
    <w:name w:val="WW8Num49z0"/>
    <w:qFormat/>
    <w:rPr>
      <w:rFonts w:ascii="DejaVu Sans Condensed" w:hAnsi="DejaVu Sans Condensed" w:cs="DejaVu Sans Condensed"/>
      <w:i/>
      <w:iCs/>
      <w:sz w:val="22"/>
    </w:rPr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23z0">
    <w:name w:val="WW8Num23z0"/>
    <w:qFormat/>
    <w:rPr>
      <w:rFonts w:ascii="DejaVu Sans Condensed" w:hAnsi="DejaVu Sans Condensed" w:cs="Arial"/>
      <w:b w:val="0"/>
      <w:bCs w:val="0"/>
      <w:i w:val="0"/>
      <w:iCs w:val="0"/>
      <w:color w:val="000000"/>
      <w:sz w:val="24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11z0">
    <w:name w:val="WW8Num11z0"/>
    <w:qFormat/>
    <w:rPr>
      <w:rFonts w:ascii="DejaVu Sans Condensed" w:hAnsi="DejaVu Sans Condensed" w:cs="DejaVu Sans Condensed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27z0">
    <w:name w:val="WW8Num27z0"/>
    <w:qFormat/>
    <w:rPr>
      <w:rFonts w:ascii="DejaVu Sans Condensed" w:hAnsi="DejaVu Sans Condensed" w:cs="DejaVu Sans Condensed"/>
      <w:b w:val="0"/>
      <w:bCs/>
    </w:rPr>
  </w:style>
  <w:style w:type="character" w:customStyle="1" w:styleId="WW8Num27z1">
    <w:name w:val="WW8Num27z1"/>
    <w:qFormat/>
    <w:rPr>
      <w:rFonts w:ascii="DejaVu Sans Condensed" w:hAnsi="DejaVu Sans Condensed" w:cs="DejaVu Sans Condensed"/>
    </w:rPr>
  </w:style>
  <w:style w:type="character" w:customStyle="1" w:styleId="WW8Num27z2">
    <w:name w:val="WW8Num27z2"/>
    <w:qFormat/>
    <w:rPr>
      <w:rFonts w:ascii="DejaVu Sans Condensed" w:hAnsi="DejaVu Sans Condensed" w:cs="DejaVu Sans Condensed"/>
    </w:rPr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15z0">
    <w:name w:val="WW8Num15z0"/>
    <w:qFormat/>
    <w:rPr>
      <w:rFonts w:ascii="DejaVu Sans Condensed" w:hAnsi="DejaVu Sans Condensed" w:cs="DejaVu Sans Condensed"/>
      <w:b/>
      <w:bCs w:val="0"/>
      <w:szCs w:val="22"/>
    </w:rPr>
  </w:style>
  <w:style w:type="character" w:customStyle="1" w:styleId="WW8Num15z1">
    <w:name w:val="WW8Num15z1"/>
    <w:qFormat/>
    <w:rPr>
      <w:rFonts w:ascii="DejaVu Sans Condensed" w:hAnsi="DejaVu Sans Condensed" w:cs="DejaVu Sans Condensed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z0">
    <w:name w:val="WW8Num1z0"/>
    <w:qFormat/>
    <w:rPr>
      <w:rFonts w:ascii="DejaVu Sans Condensed" w:hAnsi="DejaVu Sans Condensed" w:cs="DejaVu Sans Condensed"/>
      <w:sz w:val="24"/>
      <w:szCs w:val="24"/>
    </w:rPr>
  </w:style>
  <w:style w:type="character" w:customStyle="1" w:styleId="WW8Num1z1">
    <w:name w:val="WW8Num1z1"/>
    <w:qFormat/>
    <w:rPr>
      <w:rFonts w:ascii="DejaVu Sans Condensed" w:hAnsi="DejaVu Sans Condensed" w:cs="DejaVu Sans Condensed"/>
      <w:b w:val="0"/>
      <w:bCs w:val="0"/>
      <w:i w:val="0"/>
      <w:iCs w:val="0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  <w:rPr>
      <w:rFonts w:ascii="DejaVu Sans Condensed" w:hAnsi="DejaVu Sans Condensed" w:cs="DejaVu Sans Condensed"/>
      <w:b w:val="0"/>
      <w:bCs/>
      <w:sz w:val="24"/>
      <w:szCs w:val="24"/>
    </w:rPr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9z0">
    <w:name w:val="WW8Num9z0"/>
    <w:qFormat/>
    <w:rPr>
      <w:szCs w:val="24"/>
    </w:rPr>
  </w:style>
  <w:style w:type="character" w:customStyle="1" w:styleId="WW8Num9z1">
    <w:name w:val="WW8Num9z1"/>
    <w:qFormat/>
    <w:rPr>
      <w:rFonts w:ascii="DejaVu Sans Condensed" w:hAnsi="DejaVu Sans Condensed" w:cs="DejaVu Sans Condensed"/>
      <w:b w:val="0"/>
      <w:bCs/>
      <w:color w:val="000000"/>
      <w:sz w:val="24"/>
      <w:szCs w:val="24"/>
      <w:lang w:eastAsia="ar-SA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6z0">
    <w:name w:val="WW8Num6z0"/>
    <w:qFormat/>
    <w:rPr>
      <w:rFonts w:ascii="DejaVu Sans Condensed" w:hAnsi="DejaVu Sans Condensed" w:cs="DejaVu Sans Condensed"/>
      <w:b/>
      <w:bCs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32z0">
    <w:name w:val="WW8Num32z0"/>
    <w:qFormat/>
    <w:rPr>
      <w:rFonts w:ascii="DejaVu Sans Condensed" w:hAnsi="DejaVu Sans Condensed" w:cs="DejaVu Sans Condensed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  <w:rPr>
      <w:rFonts w:ascii="Times New Roman" w:eastAsia="Times New Roman" w:hAnsi="Times New Roman" w:cs="Times New Roman"/>
    </w:rPr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  <w:rPr>
      <w:b/>
      <w:bCs w:val="0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9z0">
    <w:name w:val="WW8Num39z0"/>
    <w:qFormat/>
    <w:rPr>
      <w:rFonts w:ascii="DejaVu Sans Condensed" w:hAnsi="DejaVu Sans Condensed" w:cs="DejaVu Sans Condensed"/>
      <w:b w:val="0"/>
      <w:bCs w:val="0"/>
      <w:i w:val="0"/>
      <w:iCs w:val="0"/>
      <w:sz w:val="24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17z0">
    <w:name w:val="WW8Num17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Times New Roman"/>
    </w:rPr>
  </w:style>
  <w:style w:type="character" w:customStyle="1" w:styleId="WW8Num17z3">
    <w:name w:val="WW8Num17z3"/>
    <w:qFormat/>
    <w:rPr>
      <w:rFonts w:ascii="Symbol" w:hAnsi="Symbol" w:cs="Times New Roman"/>
    </w:rPr>
  </w:style>
  <w:style w:type="character" w:customStyle="1" w:styleId="WW8Num25z0">
    <w:name w:val="WW8Num25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Times New Roman"/>
    </w:rPr>
  </w:style>
  <w:style w:type="character" w:customStyle="1" w:styleId="WW8Num25z3">
    <w:name w:val="WW8Num25z3"/>
    <w:qFormat/>
    <w:rPr>
      <w:rFonts w:ascii="Symbol" w:hAnsi="Symbol" w:cs="Times New Roman"/>
    </w:rPr>
  </w:style>
  <w:style w:type="character" w:customStyle="1" w:styleId="WW8Num34z0">
    <w:name w:val="WW8Num34z0"/>
    <w:qFormat/>
    <w:rPr>
      <w:rFonts w:ascii="DejaVu Sans Condensed" w:hAnsi="DejaVu Sans Condensed" w:cs="Arial"/>
      <w:b w:val="0"/>
      <w:bCs w:val="0"/>
      <w:i w:val="0"/>
      <w:iCs w:val="0"/>
      <w:sz w:val="24"/>
      <w:szCs w:val="24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DejaVu Sans Condensed" w:hAnsi="DejaVu Sans Condensed" w:cs="DejaVu Sans Condensed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DejaVu Sans Condensed" w:hAnsi="DejaVu Sans Condensed" w:cs="DejaVu Sans Condensed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26z0">
    <w:name w:val="WW8Num26z0"/>
    <w:qFormat/>
    <w:rPr>
      <w:rFonts w:ascii="DejaVu Sans Condensed" w:hAnsi="DejaVu Sans Condensed" w:cs="DejaVu Sans Condensed"/>
      <w:bCs/>
      <w:iCs/>
      <w:color w:val="00000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36z0">
    <w:name w:val="WW8Num36z0"/>
    <w:qFormat/>
    <w:rPr>
      <w:rFonts w:ascii="DejaVu Sans Condensed" w:hAnsi="DejaVu Sans Condensed" w:cs="DejaVu Sans Condensed"/>
      <w:i w:val="0"/>
      <w:iCs w:val="0"/>
      <w:sz w:val="24"/>
      <w:szCs w:val="24"/>
      <w:lang w:eastAsia="ar-SA"/>
    </w:rPr>
  </w:style>
  <w:style w:type="character" w:customStyle="1" w:styleId="WW8Num36z1">
    <w:name w:val="WW8Num36z1"/>
    <w:qFormat/>
    <w:rPr>
      <w:rFonts w:ascii="Times New Roman" w:eastAsia="Lucida Sans Unicode" w:hAnsi="Times New Roman" w:cs="Times New Roman"/>
    </w:rPr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19z0">
    <w:name w:val="WW8Num19z0"/>
    <w:qFormat/>
    <w:rPr>
      <w:rFonts w:ascii="DejaVu Sans Condensed" w:hAnsi="DejaVu Sans Condensed" w:cs="DejaVu Sans Condensed"/>
      <w:b w:val="0"/>
      <w:bCs w:val="0"/>
      <w:sz w:val="24"/>
      <w:szCs w:val="24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Znakiwypunktowania">
    <w:name w:val="Znaki wypunktowania"/>
    <w:qFormat/>
    <w:rPr>
      <w:rFonts w:ascii="DejaVu Sans Condensed" w:eastAsia="OpenSymbol" w:hAnsi="DejaVu Sans Condensed" w:cs="OpenSymbol"/>
    </w:rPr>
  </w:style>
  <w:style w:type="character" w:customStyle="1" w:styleId="WW8Num3z0">
    <w:name w:val="WW8Num3z0"/>
    <w:qFormat/>
    <w:rPr>
      <w:rFonts w:ascii="Symbol" w:hAnsi="Symbol"/>
      <w:sz w:val="22"/>
      <w:szCs w:val="22"/>
    </w:rPr>
  </w:style>
  <w:style w:type="character" w:customStyle="1" w:styleId="WW8Num3z1">
    <w:name w:val="WW8Num3z1"/>
    <w:qFormat/>
    <w:rPr>
      <w:rFonts w:ascii="DejaVu Sans Condensed" w:hAnsi="DejaVu Sans Condensed" w:cs="Arial"/>
      <w:b w:val="0"/>
      <w:bCs w:val="0"/>
      <w:i w:val="0"/>
      <w:iCs w:val="0"/>
      <w:sz w:val="22"/>
      <w:szCs w:val="22"/>
    </w:rPr>
  </w:style>
  <w:style w:type="character" w:customStyle="1" w:styleId="WW8Num3z2">
    <w:name w:val="WW8Num3z2"/>
    <w:qFormat/>
    <w:rPr>
      <w:rFonts w:ascii="Wingdings" w:hAnsi="Wingdings"/>
      <w:sz w:val="20"/>
    </w:rPr>
  </w:style>
  <w:style w:type="character" w:customStyle="1" w:styleId="WW8Num20z0">
    <w:name w:val="WW8Num20z0"/>
    <w:qFormat/>
    <w:rPr>
      <w:rFonts w:ascii="DejaVu Sans Condensed" w:hAnsi="DejaVu Sans Condensed" w:cs="DejaVu Sans Condensed"/>
      <w:sz w:val="22"/>
      <w:szCs w:val="22"/>
    </w:rPr>
  </w:style>
  <w:style w:type="character" w:customStyle="1" w:styleId="WW8Num28z0">
    <w:name w:val="WW8Num28z0"/>
    <w:qFormat/>
    <w:rPr>
      <w:b w:val="0"/>
      <w:bCs w:val="0"/>
    </w:rPr>
  </w:style>
  <w:style w:type="character" w:customStyle="1" w:styleId="PodpisZnak">
    <w:name w:val="Podpis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2Znak">
    <w:name w:val="Tekst podstawowy wcięty 2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8z5">
    <w:name w:val="WW8Num8z5"/>
    <w:qFormat/>
    <w:rPr>
      <w:b w:val="0"/>
      <w:bCs w:val="0"/>
      <w:i w:val="0"/>
      <w:iCs w:val="0"/>
    </w:rPr>
  </w:style>
  <w:style w:type="character" w:customStyle="1" w:styleId="WW8Num8z7">
    <w:name w:val="WW8Num8z7"/>
    <w:qFormat/>
    <w:rPr>
      <w:rFonts w:ascii="Arial" w:hAnsi="Arial" w:cs="Arial"/>
    </w:rPr>
  </w:style>
  <w:style w:type="character" w:customStyle="1" w:styleId="WW8Num8z8">
    <w:name w:val="WW8Num8z8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b w:val="0"/>
      <w:bCs w:val="0"/>
      <w:i w:val="0"/>
      <w:iCs w:val="0"/>
    </w:rPr>
  </w:style>
  <w:style w:type="character" w:customStyle="1" w:styleId="WW8Num12z2">
    <w:name w:val="WW8Num12z2"/>
    <w:qFormat/>
    <w:rPr>
      <w:b w:val="0"/>
      <w:bCs w:val="0"/>
    </w:rPr>
  </w:style>
  <w:style w:type="character" w:customStyle="1" w:styleId="WW8Num13z5">
    <w:name w:val="WW8Num13z5"/>
    <w:qFormat/>
    <w:rPr>
      <w:rFonts w:ascii="DejaVu Sans Condensed" w:hAnsi="DejaVu Sans Condensed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position w:val="0"/>
      <w:sz w:val="24"/>
      <w:u w:val="none"/>
      <w:effect w:val="none"/>
      <w:vertAlign w:val="baseline"/>
    </w:rPr>
  </w:style>
  <w:style w:type="character" w:customStyle="1" w:styleId="WW8Num20z1">
    <w:name w:val="WW8Num20z1"/>
    <w:qFormat/>
    <w:rPr>
      <w:b w:val="0"/>
      <w:bCs w:val="0"/>
    </w:rPr>
  </w:style>
  <w:style w:type="character" w:customStyle="1" w:styleId="WW8Num28z1">
    <w:name w:val="WW8Num28z1"/>
    <w:qFormat/>
    <w:rPr>
      <w:b w:val="0"/>
      <w:bCs w:val="0"/>
    </w:rPr>
  </w:style>
  <w:style w:type="character" w:customStyle="1" w:styleId="WW8Num30z0">
    <w:name w:val="WW8Num30z0"/>
    <w:qFormat/>
    <w:rPr>
      <w:b w:val="0"/>
      <w:bCs w:val="0"/>
    </w:rPr>
  </w:style>
  <w:style w:type="character" w:customStyle="1" w:styleId="WW8Num35z0">
    <w:name w:val="WW8Num35z0"/>
    <w:qFormat/>
    <w:rPr>
      <w:rFonts w:ascii="DejaVu Sans Condensed" w:hAnsi="DejaVu Sans Condensed" w:cs="DejaVu Sans Condensed"/>
      <w:b w:val="0"/>
      <w:bCs w:val="0"/>
      <w:i w:val="0"/>
      <w:iCs w:val="0"/>
      <w:sz w:val="22"/>
    </w:rPr>
  </w:style>
  <w:style w:type="character" w:customStyle="1" w:styleId="WW8Num37z1">
    <w:name w:val="WW8Num37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37z3">
    <w:name w:val="WW8Num37z3"/>
    <w:qFormat/>
    <w:rPr>
      <w:rFonts w:ascii="Times New Roman" w:eastAsia="Times New Roman" w:hAnsi="Times New Roman" w:cs="Times New Roman"/>
    </w:rPr>
  </w:style>
  <w:style w:type="character" w:customStyle="1" w:styleId="WW8Num37z5">
    <w:name w:val="WW8Num37z5"/>
    <w:qFormat/>
    <w:rPr>
      <w:b w:val="0"/>
      <w:bCs w:val="0"/>
    </w:rPr>
  </w:style>
  <w:style w:type="character" w:customStyle="1" w:styleId="WW8Num38z0">
    <w:name w:val="WW8Num38z0"/>
    <w:qFormat/>
    <w:rPr>
      <w:b w:val="0"/>
      <w:bCs w:val="0"/>
      <w:i w:val="0"/>
      <w:iCs w:val="0"/>
    </w:rPr>
  </w:style>
  <w:style w:type="character" w:customStyle="1" w:styleId="WW8Num38z3">
    <w:name w:val="WW8Num38z3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40z1">
    <w:name w:val="WW8Num40z1"/>
    <w:qFormat/>
    <w:rPr>
      <w:b/>
      <w:bCs w:val="0"/>
    </w:rPr>
  </w:style>
  <w:style w:type="character" w:customStyle="1" w:styleId="WW8Num44z1">
    <w:name w:val="WW8Num44z1"/>
    <w:qFormat/>
    <w:rPr>
      <w:b w:val="0"/>
      <w:bCs w:val="0"/>
    </w:rPr>
  </w:style>
  <w:style w:type="character" w:customStyle="1" w:styleId="WW8Num44z2">
    <w:name w:val="WW8Num44z2"/>
    <w:qFormat/>
    <w:rPr>
      <w:b w:val="0"/>
      <w:bCs w:val="0"/>
      <w:i w:val="0"/>
      <w:iCs w:val="0"/>
    </w:rPr>
  </w:style>
  <w:style w:type="character" w:customStyle="1" w:styleId="WW8Num46z0">
    <w:name w:val="WW8Num46z0"/>
    <w:qFormat/>
    <w:rPr>
      <w:b w:val="0"/>
      <w:bCs w:val="0"/>
      <w:i w:val="0"/>
      <w:iCs w:val="0"/>
    </w:rPr>
  </w:style>
  <w:style w:type="character" w:customStyle="1" w:styleId="WW8Num47z0">
    <w:name w:val="WW8Num47z0"/>
    <w:qFormat/>
    <w:rPr>
      <w:rFonts w:ascii="Symbol" w:hAnsi="Symbol"/>
    </w:rPr>
  </w:style>
  <w:style w:type="character" w:customStyle="1" w:styleId="WW8Num48z0">
    <w:name w:val="WW8Num48z0"/>
    <w:qFormat/>
    <w:rPr>
      <w:strike w:val="0"/>
      <w:dstrike w:val="0"/>
      <w:u w:val="none"/>
      <w:effect w:val="none"/>
    </w:rPr>
  </w:style>
  <w:style w:type="character" w:customStyle="1" w:styleId="WW8Num50z1">
    <w:name w:val="WW8Num50z1"/>
    <w:qFormat/>
    <w:rPr>
      <w:b w:val="0"/>
      <w:bCs w:val="0"/>
    </w:rPr>
  </w:style>
  <w:style w:type="character" w:customStyle="1" w:styleId="WW8Num53z0">
    <w:name w:val="WW8Num53z0"/>
    <w:qFormat/>
    <w:rPr>
      <w:b/>
      <w:bCs w:val="0"/>
    </w:rPr>
  </w:style>
  <w:style w:type="character" w:customStyle="1" w:styleId="WW8Num53z1">
    <w:name w:val="WW8Num53z1"/>
    <w:qFormat/>
    <w:rPr>
      <w:b w:val="0"/>
      <w:bCs w:val="0"/>
      <w:i w:val="0"/>
      <w:iCs w:val="0"/>
    </w:rPr>
  </w:style>
  <w:style w:type="character" w:customStyle="1" w:styleId="WW8Num53z2">
    <w:name w:val="WW8Num53z2"/>
    <w:qFormat/>
    <w:rPr>
      <w:b w:val="0"/>
      <w:bCs w:val="0"/>
    </w:rPr>
  </w:style>
  <w:style w:type="character" w:customStyle="1" w:styleId="WW8Num54z0">
    <w:name w:val="WW8Num54z0"/>
    <w:qFormat/>
    <w:rPr>
      <w:rFonts w:ascii="Symbol" w:hAnsi="Symbol"/>
    </w:rPr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1z0">
    <w:name w:val="WW8Num61z0"/>
    <w:qFormat/>
    <w:rPr>
      <w:b w:val="0"/>
      <w:bCs w:val="0"/>
    </w:rPr>
  </w:style>
  <w:style w:type="character" w:customStyle="1" w:styleId="WW8Num62z0">
    <w:name w:val="WW8Num62z0"/>
    <w:qFormat/>
    <w:rPr>
      <w:rFonts w:ascii="Wingdings" w:hAnsi="Wingdings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2z3">
    <w:name w:val="WW8Num62z3"/>
    <w:qFormat/>
    <w:rPr>
      <w:rFonts w:ascii="Symbol" w:hAnsi="Symbol"/>
    </w:rPr>
  </w:style>
  <w:style w:type="character" w:customStyle="1" w:styleId="WW8Num70z1">
    <w:name w:val="WW8Num70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70z2">
    <w:name w:val="WW8Num70z2"/>
    <w:qFormat/>
    <w:rPr>
      <w:strike w:val="0"/>
      <w:dstrike w:val="0"/>
      <w:outline w:val="0"/>
      <w:shadow w:val="0"/>
      <w:emboss w:val="0"/>
      <w:imprint w:val="0"/>
      <w:position w:val="0"/>
      <w:sz w:val="24"/>
      <w:u w:val="none"/>
      <w:effect w:val="none"/>
      <w:vertAlign w:val="baseline"/>
    </w:rPr>
  </w:style>
  <w:style w:type="character" w:customStyle="1" w:styleId="WW8Num71z0">
    <w:name w:val="WW8Num71z0"/>
    <w:qFormat/>
    <w:rPr>
      <w:rFonts w:ascii="Symbol" w:hAnsi="Symbol"/>
    </w:rPr>
  </w:style>
  <w:style w:type="character" w:customStyle="1" w:styleId="WW8Num71z2">
    <w:name w:val="WW8Num71z2"/>
    <w:qFormat/>
    <w:rPr>
      <w:b/>
      <w:bCs w:val="0"/>
    </w:rPr>
  </w:style>
  <w:style w:type="character" w:customStyle="1" w:styleId="WW8Num73z0">
    <w:name w:val="WW8Num73z0"/>
    <w:qFormat/>
    <w:rPr>
      <w:rFonts w:ascii="Wingdings" w:hAnsi="Wingdings"/>
    </w:rPr>
  </w:style>
  <w:style w:type="character" w:customStyle="1" w:styleId="WW8Num74z0">
    <w:name w:val="WW8Num74z0"/>
    <w:qFormat/>
    <w:rPr>
      <w:b/>
      <w:bCs w:val="0"/>
    </w:rPr>
  </w:style>
  <w:style w:type="character" w:customStyle="1" w:styleId="WW8Num76z1">
    <w:name w:val="WW8Num76z1"/>
    <w:qFormat/>
    <w:rPr>
      <w:rFonts w:ascii="Symbol" w:hAnsi="Symbol"/>
    </w:rPr>
  </w:style>
  <w:style w:type="character" w:customStyle="1" w:styleId="WW8Num79z0">
    <w:name w:val="WW8Num79z0"/>
    <w:qFormat/>
    <w:rPr>
      <w:rFonts w:ascii="Symbol" w:hAnsi="Symbol"/>
    </w:rPr>
  </w:style>
  <w:style w:type="character" w:customStyle="1" w:styleId="WW8Num81z0">
    <w:name w:val="WW8Num81z0"/>
    <w:qFormat/>
    <w:rPr>
      <w:b w:val="0"/>
      <w:bCs w:val="0"/>
    </w:rPr>
  </w:style>
  <w:style w:type="character" w:customStyle="1" w:styleId="WW8Num82z0">
    <w:name w:val="WW8Num82z0"/>
    <w:qFormat/>
    <w:rPr>
      <w:b w:val="0"/>
      <w:bCs w:val="0"/>
    </w:rPr>
  </w:style>
  <w:style w:type="character" w:customStyle="1" w:styleId="WW8Num85z0">
    <w:name w:val="WW8Num85z0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textbold">
    <w:name w:val="text bold"/>
    <w:qFormat/>
    <w:rPr>
      <w:rFonts w:ascii="Times New Roman" w:hAnsi="Times New Roman" w:cs="Times New Roman"/>
    </w:rPr>
  </w:style>
  <w:style w:type="character" w:customStyle="1" w:styleId="t287-9">
    <w:name w:val="t287-9"/>
    <w:basedOn w:val="Domylnaczcionkaakapitu"/>
    <w:qFormat/>
  </w:style>
  <w:style w:type="character" w:customStyle="1" w:styleId="FontStyle58">
    <w:name w:val="Font Style58"/>
    <w:qFormat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Standard"/>
    <w:next w:val="Tekstpodstawowy"/>
    <w:uiPriority w:val="9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Standard"/>
    <w:pPr>
      <w:spacing w:after="120"/>
    </w:pPr>
    <w:rPr>
      <w:szCs w:val="21"/>
    </w:rPr>
  </w:style>
  <w:style w:type="paragraph" w:styleId="Lista">
    <w:name w:val="List"/>
    <w:basedOn w:val="Tekstpodstawowy"/>
    <w:rPr>
      <w:rFonts w:cs="Lucida Sans"/>
    </w:rPr>
  </w:style>
  <w:style w:type="paragraph" w:styleId="Podpis">
    <w:name w:val="Signature"/>
    <w:basedOn w:val="Normalny"/>
    <w:pPr>
      <w:ind w:left="4252"/>
    </w:pPr>
    <w:rPr>
      <w:szCs w:val="21"/>
    </w:rPr>
  </w:style>
  <w:style w:type="paragraph" w:customStyle="1" w:styleId="Indeks">
    <w:name w:val="Indeks"/>
    <w:basedOn w:val="Standard"/>
    <w:qFormat/>
    <w:pPr>
      <w:widowControl/>
      <w:suppressLineNumbers/>
    </w:pPr>
    <w:rPr>
      <w:rFonts w:eastAsia="Times New Roman"/>
      <w:kern w:val="0"/>
      <w:lang w:eastAsia="ar-SA" w:bidi="ar-SA"/>
    </w:rPr>
  </w:style>
  <w:style w:type="paragraph" w:customStyle="1" w:styleId="Standard">
    <w:name w:val="Standard"/>
    <w:qFormat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spisutreci">
    <w:name w:val="TOC Heading"/>
    <w:basedOn w:val="Nagwek1"/>
    <w:next w:val="Normalny"/>
    <w:qFormat/>
    <w:pPr>
      <w:widowControl/>
      <w:suppressAutoHyphens w:val="0"/>
      <w:spacing w:line="276" w:lineRule="auto"/>
    </w:pPr>
    <w:rPr>
      <w:rFonts w:eastAsia="Times New Roman" w:cs="Times New Roman"/>
      <w:kern w:val="0"/>
      <w:szCs w:val="28"/>
      <w:lang w:eastAsia="pl-PL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Default">
    <w:name w:val="Default"/>
    <w:qFormat/>
    <w:rPr>
      <w:rFonts w:ascii="Tahoma" w:eastAsia="Times New Roman" w:hAnsi="Tahoma"/>
      <w:color w:val="000000"/>
      <w:kern w:val="2"/>
      <w:sz w:val="24"/>
      <w:szCs w:val="24"/>
      <w:lang w:eastAsia="zh-CN"/>
    </w:rPr>
  </w:style>
  <w:style w:type="paragraph" w:customStyle="1" w:styleId="ListParagraph1">
    <w:name w:val="List Paragraph1"/>
    <w:basedOn w:val="Standard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12">
    <w:name w:val="p12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BodyText21">
    <w:name w:val="Body Text 21"/>
    <w:basedOn w:val="Standard"/>
    <w:qFormat/>
    <w:pPr>
      <w:ind w:firstLine="60"/>
      <w:jc w:val="both"/>
    </w:pPr>
    <w:rPr>
      <w:rFonts w:ascii="Arial" w:hAnsi="Arial" w:cs="Arial"/>
    </w:rPr>
  </w:style>
  <w:style w:type="paragraph" w:customStyle="1" w:styleId="Arial12CE">
    <w:name w:val="Arial 12 CE"/>
    <w:basedOn w:val="Standard"/>
    <w:qFormat/>
    <w:pPr>
      <w:spacing w:line="360" w:lineRule="auto"/>
      <w:jc w:val="both"/>
    </w:pPr>
    <w:rPr>
      <w:rFonts w:ascii="Arial" w:hAnsi="Arial" w:cs="Arial"/>
    </w:rPr>
  </w:style>
  <w:style w:type="paragraph" w:customStyle="1" w:styleId="WW-Podpispodobiektem">
    <w:name w:val="WW-Podpis pod obiektem"/>
    <w:basedOn w:val="Standard"/>
    <w:next w:val="Standard"/>
    <w:qFormat/>
    <w:pPr>
      <w:spacing w:line="500" w:lineRule="atLeast"/>
      <w:jc w:val="right"/>
    </w:pPr>
    <w:rPr>
      <w:b/>
      <w:sz w:val="44"/>
    </w:rPr>
  </w:style>
  <w:style w:type="paragraph" w:customStyle="1" w:styleId="Normalny1">
    <w:name w:val="Normalny1"/>
    <w:basedOn w:val="Standard"/>
    <w:qFormat/>
  </w:style>
  <w:style w:type="paragraph" w:styleId="NormalnyWeb">
    <w:name w:val="Normal (Web)"/>
    <w:basedOn w:val="Standard"/>
    <w:qFormat/>
    <w:pPr>
      <w:spacing w:before="280" w:after="119"/>
    </w:pPr>
  </w:style>
  <w:style w:type="paragraph" w:customStyle="1" w:styleId="NormalnyWeb2">
    <w:name w:val="Normalny (Web)2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NormalnyWeb1">
    <w:name w:val="Normalny (Web)1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msonormal0">
    <w:name w:val="msonormal"/>
    <w:basedOn w:val="Standard"/>
    <w:qFormat/>
    <w:pPr>
      <w:widowControl/>
      <w:suppressAutoHyphens w:val="0"/>
      <w:spacing w:before="280" w:after="119"/>
    </w:pPr>
    <w:rPr>
      <w:rFonts w:ascii="Arial Unicode MS" w:eastAsia="Arial Unicode MS" w:hAnsi="Arial Unicode MS" w:cs="Arial Unicode MS"/>
      <w:kern w:val="0"/>
      <w:lang w:eastAsia="pl-PL" w:bidi="ar-SA"/>
    </w:rPr>
  </w:style>
  <w:style w:type="paragraph" w:styleId="Akapitzlist">
    <w:name w:val="List Paragraph"/>
    <w:basedOn w:val="Standard"/>
    <w:link w:val="AkapitzlistZnak"/>
    <w:uiPriority w:val="99"/>
    <w:qFormat/>
    <w:pPr>
      <w:spacing w:after="160" w:line="247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Standard"/>
    <w:qFormat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paragraph" w:styleId="Podtytu">
    <w:name w:val="Subtitle"/>
    <w:basedOn w:val="Standard"/>
    <w:next w:val="Textbody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Standard"/>
    <w:qFormat/>
    <w:pPr>
      <w:jc w:val="both"/>
    </w:pPr>
  </w:style>
  <w:style w:type="paragraph" w:styleId="Tekstpodstawowy3">
    <w:name w:val="Body Text 3"/>
    <w:basedOn w:val="Standard"/>
    <w:qFormat/>
    <w:pPr>
      <w:spacing w:after="120"/>
    </w:pPr>
    <w:rPr>
      <w:sz w:val="16"/>
      <w:szCs w:val="16"/>
    </w:rPr>
  </w:style>
  <w:style w:type="paragraph" w:styleId="Tekstpodstawowywcity3">
    <w:name w:val="Body Text Indent 3"/>
    <w:basedOn w:val="Standard"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qFormat/>
    <w:rPr>
      <w:sz w:val="20"/>
      <w:szCs w:val="18"/>
    </w:rPr>
  </w:style>
  <w:style w:type="paragraph" w:styleId="Tekstpodstawowywcity">
    <w:name w:val="Body Text Indent"/>
    <w:basedOn w:val="Normalny"/>
    <w:pPr>
      <w:spacing w:after="120"/>
      <w:ind w:left="283"/>
    </w:pPr>
    <w:rPr>
      <w:szCs w:val="21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  <w:rPr>
      <w:szCs w:val="21"/>
    </w:rPr>
  </w:style>
  <w:style w:type="numbering" w:customStyle="1" w:styleId="numeracjaaaaaaaaaaaaaa">
    <w:name w:val="numeracjaaaaaaaaaaaaaa"/>
    <w:rsid w:val="008054F3"/>
    <w:pPr>
      <w:numPr>
        <w:numId w:val="11"/>
      </w:numPr>
    </w:pPr>
  </w:style>
  <w:style w:type="character" w:styleId="Hipercze">
    <w:name w:val="Hyperlink"/>
    <w:basedOn w:val="Domylnaczcionkaakapitu"/>
    <w:unhideWhenUsed/>
    <w:rsid w:val="00D94881"/>
    <w:rPr>
      <w:color w:val="0000FF" w:themeColor="hyperlink"/>
      <w:u w:val="single"/>
    </w:rPr>
  </w:style>
  <w:style w:type="character" w:customStyle="1" w:styleId="StrongEmphasis">
    <w:name w:val="Strong Emphasis"/>
    <w:rsid w:val="00D94881"/>
    <w:rPr>
      <w:b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330F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330F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330F"/>
    <w:rPr>
      <w:vertAlign w:val="superscript"/>
    </w:rPr>
  </w:style>
  <w:style w:type="paragraph" w:customStyle="1" w:styleId="western">
    <w:name w:val="western"/>
    <w:basedOn w:val="Normalny"/>
    <w:rsid w:val="004D1B6F"/>
    <w:pPr>
      <w:widowControl/>
      <w:suppressAutoHyphens w:val="0"/>
      <w:spacing w:before="100" w:beforeAutospacing="1"/>
      <w:jc w:val="both"/>
    </w:pPr>
    <w:rPr>
      <w:rFonts w:eastAsia="Times New Roman" w:cs="Times New Roman"/>
      <w:b/>
      <w:bCs/>
      <w:color w:val="000000"/>
      <w:kern w:val="0"/>
      <w:sz w:val="28"/>
      <w:szCs w:val="28"/>
      <w:lang w:eastAsia="pl-PL" w:bidi="ar-SA"/>
    </w:rPr>
  </w:style>
  <w:style w:type="paragraph" w:customStyle="1" w:styleId="Akapitzlist1">
    <w:name w:val="Akapit z listą1"/>
    <w:basedOn w:val="Normalny"/>
    <w:rsid w:val="005E4FD3"/>
    <w:pPr>
      <w:widowControl/>
      <w:suppressAutoHyphens w:val="0"/>
      <w:spacing w:after="160" w:line="254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nhideWhenUsed/>
    <w:rsid w:val="00F57EF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rsid w:val="00F57EF1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customStyle="1" w:styleId="Standarduser">
    <w:name w:val="Standard (user)"/>
    <w:rsid w:val="001A6A47"/>
    <w:pPr>
      <w:widowControl w:val="0"/>
      <w:autoSpaceDN w:val="0"/>
    </w:pPr>
    <w:rPr>
      <w:rFonts w:ascii="Times New Roman" w:eastAsia="Andale Sans UI" w:hAnsi="Times New Roman"/>
      <w:kern w:val="3"/>
      <w:sz w:val="24"/>
      <w:szCs w:val="24"/>
      <w:lang w:eastAsia="zh-CN" w:bidi="fa-IR"/>
    </w:rPr>
  </w:style>
  <w:style w:type="paragraph" w:customStyle="1" w:styleId="Tekstpodstawowywcity31">
    <w:name w:val="Tekst podstawowy wcięty 31"/>
    <w:basedOn w:val="Normalny"/>
    <w:rsid w:val="001A6A47"/>
    <w:pPr>
      <w:widowControl/>
      <w:spacing w:after="120"/>
      <w:ind w:left="283"/>
    </w:pPr>
    <w:rPr>
      <w:rFonts w:eastAsia="Times New Roman" w:cs="Times New Roman"/>
      <w:kern w:val="0"/>
      <w:sz w:val="16"/>
      <w:szCs w:val="16"/>
      <w:lang w:bidi="ar-SA"/>
    </w:rPr>
  </w:style>
  <w:style w:type="paragraph" w:customStyle="1" w:styleId="Style7">
    <w:name w:val="Style7"/>
    <w:basedOn w:val="Normalny"/>
    <w:rsid w:val="001A6A47"/>
    <w:pPr>
      <w:autoSpaceDE w:val="0"/>
      <w:spacing w:line="422" w:lineRule="exact"/>
      <w:jc w:val="center"/>
    </w:pPr>
    <w:rPr>
      <w:rFonts w:ascii="Arial" w:eastAsia="Lucida Sans Unicode" w:hAnsi="Arial" w:cs="Tahoma"/>
      <w:lang w:bidi="ar-SA"/>
    </w:rPr>
  </w:style>
  <w:style w:type="paragraph" w:customStyle="1" w:styleId="sdfootnote">
    <w:name w:val="sdfootnote"/>
    <w:basedOn w:val="Normalny"/>
    <w:rsid w:val="001A6A47"/>
    <w:pPr>
      <w:widowControl/>
      <w:suppressAutoHyphens w:val="0"/>
      <w:spacing w:before="100" w:beforeAutospacing="1"/>
      <w:ind w:left="284" w:hanging="284"/>
    </w:pPr>
    <w:rPr>
      <w:rFonts w:ascii="Arial Unicode MS" w:eastAsia="Arial Unicode MS" w:hAnsi="Arial Unicode MS" w:cs="Arial Unicode MS"/>
      <w:kern w:val="0"/>
      <w:sz w:val="20"/>
      <w:szCs w:val="20"/>
      <w:lang w:eastAsia="pl-PL" w:bidi="ar-SA"/>
    </w:rPr>
  </w:style>
  <w:style w:type="table" w:styleId="Tabela-Siatka">
    <w:name w:val="Table Grid"/>
    <w:basedOn w:val="Standardowy"/>
    <w:rsid w:val="003718F2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626B7A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626B7A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nhideWhenUsed/>
    <w:rsid w:val="00626B7A"/>
    <w:rPr>
      <w:vertAlign w:val="superscript"/>
    </w:rPr>
  </w:style>
  <w:style w:type="numbering" w:customStyle="1" w:styleId="WW8Num38">
    <w:name w:val="WW8Num38"/>
    <w:rsid w:val="008E6559"/>
    <w:pPr>
      <w:numPr>
        <w:numId w:val="31"/>
      </w:numPr>
    </w:pPr>
  </w:style>
  <w:style w:type="numbering" w:customStyle="1" w:styleId="WW8Num59">
    <w:name w:val="WW8Num59"/>
    <w:rsid w:val="008E6559"/>
    <w:pPr>
      <w:numPr>
        <w:numId w:val="32"/>
      </w:numPr>
    </w:pPr>
  </w:style>
  <w:style w:type="character" w:styleId="Tekstzastpczy">
    <w:name w:val="Placeholder Text"/>
    <w:basedOn w:val="Domylnaczcionkaakapitu"/>
    <w:uiPriority w:val="99"/>
    <w:semiHidden/>
    <w:rsid w:val="00B67108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3B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locked/>
    <w:rsid w:val="008F3999"/>
    <w:rPr>
      <w:rFonts w:eastAsia="SimSun" w:cs="Calibri"/>
      <w:kern w:val="2"/>
      <w:lang w:eastAsia="zh-CN" w:bidi="hi-IN"/>
    </w:rPr>
  </w:style>
  <w:style w:type="numbering" w:customStyle="1" w:styleId="Bezlisty1">
    <w:name w:val="Bez listy1"/>
    <w:next w:val="Bezlisty"/>
    <w:semiHidden/>
    <w:rsid w:val="00A53FE6"/>
  </w:style>
  <w:style w:type="character" w:styleId="Numerstrony">
    <w:name w:val="page number"/>
    <w:basedOn w:val="Domylnaczcionkaakapitu"/>
    <w:rsid w:val="00A53FE6"/>
  </w:style>
  <w:style w:type="character" w:customStyle="1" w:styleId="h11">
    <w:name w:val="h11"/>
    <w:rsid w:val="00A53FE6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Nierozpoznanawzmianka2">
    <w:name w:val="Nierozpoznana wzmianka2"/>
    <w:uiPriority w:val="99"/>
    <w:semiHidden/>
    <w:unhideWhenUsed/>
    <w:rsid w:val="00A53FE6"/>
    <w:rPr>
      <w:color w:val="605E5C"/>
      <w:shd w:val="clear" w:color="auto" w:fill="E1DFDD"/>
    </w:rPr>
  </w:style>
  <w:style w:type="character" w:customStyle="1" w:styleId="ListawielopoziomowanumerowanaZnak">
    <w:name w:val="Lista wielopoziomowa numerowana Znak"/>
    <w:link w:val="Listawielopoziomowanumerowana"/>
    <w:locked/>
    <w:rsid w:val="00A53FE6"/>
    <w:rPr>
      <w:rFonts w:ascii="DejaVu Sans Condensed" w:hAnsi="DejaVu Sans Condensed" w:cs="DejaVu Sans Condensed"/>
      <w:sz w:val="24"/>
    </w:rPr>
  </w:style>
  <w:style w:type="paragraph" w:customStyle="1" w:styleId="Listawielopoziomowanumerowana">
    <w:name w:val="Lista wielopoziomowa numerowana"/>
    <w:basedOn w:val="Normalny"/>
    <w:link w:val="ListawielopoziomowanumerowanaZnak"/>
    <w:qFormat/>
    <w:rsid w:val="00A53FE6"/>
    <w:pPr>
      <w:widowControl/>
      <w:numPr>
        <w:numId w:val="57"/>
      </w:numPr>
      <w:spacing w:after="60"/>
      <w:jc w:val="both"/>
    </w:pPr>
    <w:rPr>
      <w:rFonts w:ascii="DejaVu Sans Condensed" w:eastAsia="Calibri" w:hAnsi="DejaVu Sans Condensed" w:cs="DejaVu Sans Condensed"/>
      <w:kern w:val="0"/>
      <w:szCs w:val="22"/>
      <w:lang w:eastAsia="en-US" w:bidi="ar-SA"/>
    </w:rPr>
  </w:style>
  <w:style w:type="paragraph" w:customStyle="1" w:styleId="WcicienienumerowanePoziom2">
    <w:name w:val="Wcięcie nienumerowane Poziom 2"/>
    <w:basedOn w:val="Listawielopoziomowanumerowana"/>
    <w:qFormat/>
    <w:rsid w:val="00A53FE6"/>
    <w:pPr>
      <w:numPr>
        <w:numId w:val="0"/>
      </w:numPr>
      <w:ind w:left="850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16DB"/>
    <w:rPr>
      <w:rFonts w:asciiTheme="majorHAnsi" w:eastAsiaTheme="majorEastAsia" w:hAnsiTheme="majorHAnsi" w:cs="Mangal"/>
      <w:i/>
      <w:iCs/>
      <w:color w:val="404040" w:themeColor="text1" w:themeTint="BF"/>
      <w:kern w:val="2"/>
      <w:sz w:val="20"/>
      <w:szCs w:val="18"/>
      <w:lang w:eastAsia="zh-CN" w:bidi="hi-IN"/>
    </w:rPr>
  </w:style>
  <w:style w:type="numbering" w:customStyle="1" w:styleId="Bezlisty2">
    <w:name w:val="Bez listy2"/>
    <w:next w:val="Bezlisty"/>
    <w:semiHidden/>
    <w:rsid w:val="001016DB"/>
  </w:style>
  <w:style w:type="numbering" w:customStyle="1" w:styleId="Bezlisty3">
    <w:name w:val="Bez listy3"/>
    <w:next w:val="Bezlisty"/>
    <w:semiHidden/>
    <w:rsid w:val="001016DB"/>
  </w:style>
  <w:style w:type="numbering" w:customStyle="1" w:styleId="Bezlisty4">
    <w:name w:val="Bez listy4"/>
    <w:next w:val="Bezlisty"/>
    <w:semiHidden/>
    <w:rsid w:val="00253213"/>
  </w:style>
  <w:style w:type="numbering" w:customStyle="1" w:styleId="WWNum10">
    <w:name w:val="WWNum10"/>
    <w:basedOn w:val="Bezlisty"/>
    <w:rsid w:val="007A1BF9"/>
    <w:pPr>
      <w:numPr>
        <w:numId w:val="8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BD3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5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3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szCs w:val="21"/>
    </w:rPr>
  </w:style>
  <w:style w:type="paragraph" w:styleId="Nagwek4">
    <w:name w:val="heading 4"/>
    <w:basedOn w:val="Normalny"/>
    <w:next w:val="Normalny"/>
    <w:qFormat/>
    <w:pPr>
      <w:keepNext/>
      <w:widowControl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eastAsia="ar-SA" w:bidi="ar-SA"/>
    </w:rPr>
  </w:style>
  <w:style w:type="paragraph" w:styleId="Nagwek5">
    <w:name w:val="heading 5"/>
    <w:basedOn w:val="Normalny"/>
    <w:next w:val="Normalny"/>
    <w:qFormat/>
    <w:pPr>
      <w:widowControl/>
      <w:spacing w:before="240" w:after="60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ar-SA" w:bidi="ar-SA"/>
    </w:rPr>
  </w:style>
  <w:style w:type="paragraph" w:styleId="Nagwek6">
    <w:name w:val="heading 6"/>
    <w:basedOn w:val="Normalny"/>
    <w:next w:val="Normalny"/>
    <w:qFormat/>
    <w:pPr>
      <w:keepNext/>
      <w:widowControl/>
      <w:jc w:val="center"/>
      <w:outlineLvl w:val="5"/>
    </w:pPr>
    <w:rPr>
      <w:rFonts w:ascii="DejaVu Sans Condensed" w:eastAsia="Arial Unicode MS" w:hAnsi="DejaVu Sans Condensed" w:cs="DejaVu Sans Condensed"/>
      <w:b/>
      <w:color w:val="000000"/>
      <w:kern w:val="0"/>
      <w:sz w:val="28"/>
      <w:szCs w:val="21"/>
      <w:lang w:eastAsia="ar-SA" w:bidi="ar-SA"/>
    </w:rPr>
  </w:style>
  <w:style w:type="paragraph" w:styleId="Nagwek7">
    <w:name w:val="heading 7"/>
    <w:basedOn w:val="Standard"/>
    <w:next w:val="Standard"/>
    <w:qFormat/>
    <w:pPr>
      <w:keepNext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16DB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Calibri" w:hAnsi="Cambria" w:cs="Mangal"/>
      <w:b/>
      <w:bCs/>
      <w:color w:val="365F91"/>
      <w:kern w:val="2"/>
      <w:sz w:val="28"/>
      <w:szCs w:val="25"/>
      <w:lang w:eastAsia="zh-CN" w:bidi="hi-IN"/>
    </w:rPr>
  </w:style>
  <w:style w:type="character" w:customStyle="1" w:styleId="Nagwek2Znak">
    <w:name w:val="Nagłówek 2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6"/>
      <w:szCs w:val="23"/>
      <w:lang w:eastAsia="zh-CN" w:bidi="hi-IN"/>
    </w:rPr>
  </w:style>
  <w:style w:type="character" w:customStyle="1" w:styleId="Nagwek7Znak">
    <w:name w:val="Nagłówek 7 Znak"/>
    <w:basedOn w:val="Domylnaczcionkaakapitu"/>
    <w:qFormat/>
    <w:rPr>
      <w:rFonts w:ascii="DejaVu Sans Condensed" w:eastAsia="SimSun" w:hAnsi="DejaVu Sans Condensed" w:cs="DejaVu Sans Condensed"/>
      <w:b/>
      <w:bCs/>
      <w:color w:val="000000"/>
      <w:kern w:val="2"/>
      <w:sz w:val="20"/>
      <w:szCs w:val="20"/>
      <w:lang w:eastAsia="zh-CN" w:bidi="hi-IN"/>
    </w:rPr>
  </w:style>
  <w:style w:type="character" w:customStyle="1" w:styleId="Nagwek3Znak">
    <w:name w:val="Nagłówek 3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qFormat/>
    <w:rPr>
      <w:rFonts w:ascii="DejaVu Sans Condensed" w:eastAsia="Arial Unicode MS" w:hAnsi="DejaVu Sans Condensed" w:cs="DejaVu Sans Condensed"/>
      <w:b/>
      <w:color w:val="000000"/>
      <w:sz w:val="28"/>
      <w:szCs w:val="21"/>
      <w:lang w:eastAsia="ar-SA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Mangal"/>
      <w:color w:val="404040"/>
      <w:kern w:val="2"/>
      <w:sz w:val="20"/>
      <w:szCs w:val="18"/>
      <w:lang w:eastAsia="zh-CN" w:bidi="hi-IN"/>
    </w:rPr>
  </w:style>
  <w:style w:type="character" w:customStyle="1" w:styleId="czeinternetowe">
    <w:name w:val="Łącze internetowe"/>
    <w:rPr>
      <w:color w:val="000080"/>
      <w:u w:val="single" w:color="000000"/>
    </w:rPr>
  </w:style>
  <w:style w:type="character" w:customStyle="1" w:styleId="Odwiedzoneczeinternetowe">
    <w:name w:val="Odwiedzone łącze internetowe"/>
    <w:rPr>
      <w:color w:val="800080"/>
      <w:u w:val="single" w:color="000000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uiPriority w:val="99"/>
    <w:qFormat/>
    <w:rPr>
      <w:rFonts w:ascii="Arial" w:eastAsia="Microsoft YaHei" w:hAnsi="Arial" w:cs="Arial"/>
      <w:kern w:val="2"/>
      <w:sz w:val="28"/>
      <w:szCs w:val="28"/>
      <w:lang w:eastAsia="zh-CN" w:bidi="hi-IN"/>
    </w:rPr>
  </w:style>
  <w:style w:type="character" w:customStyle="1" w:styleId="StopkaZnak">
    <w:name w:val="Stopka Znak"/>
    <w:basedOn w:val="Domylnaczcionkaakapitu"/>
    <w:uiPriority w:val="99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qFormat/>
    <w:rPr>
      <w:rFonts w:ascii="Times New Roman" w:eastAsia="SimSun" w:hAnsi="Times New Roman" w:cs="Mangal"/>
      <w:b/>
      <w:kern w:val="2"/>
      <w:sz w:val="28"/>
      <w:szCs w:val="20"/>
      <w:lang w:eastAsia="zh-CN" w:bidi="hi-IN"/>
    </w:rPr>
  </w:style>
  <w:style w:type="character" w:customStyle="1" w:styleId="Tekstpodstawowy2Znak">
    <w:name w:val="Tekst podstawowy 2 Znak"/>
    <w:basedOn w:val="Domylnaczcionkaakapitu"/>
    <w:qFormat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ekstpodstawowy3Znak">
    <w:name w:val="Tekst podstawow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podstawowywcity3Znak">
    <w:name w:val="Tekst podstawowy wcięt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DejaVu Sans Condensed" w:hAnsi="DejaVu Sans Condensed" w:cs="DejaVu Sans Condensed"/>
      <w:b w:val="0"/>
      <w:bCs/>
      <w:i w:val="0"/>
      <w:iCs w:val="0"/>
      <w:color w:val="000000"/>
      <w:sz w:val="24"/>
      <w:szCs w:val="24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  <w:rPr>
      <w:rFonts w:ascii="DejaVu Sans Condensed" w:hAnsi="DejaVu Sans Condensed" w:cs="DejaVu Sans Condensed"/>
      <w:b w:val="0"/>
      <w:bCs/>
      <w:sz w:val="24"/>
    </w:rPr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12z0">
    <w:name w:val="WW8Num12z0"/>
    <w:qFormat/>
    <w:rPr>
      <w:rFonts w:ascii="DejaVu Sans Condensed" w:eastAsia="Times New Roman" w:hAnsi="DejaVu Sans Condensed" w:cs="DejaVu Sans Condensed"/>
      <w:b w:val="0"/>
      <w:bCs w:val="0"/>
      <w:i w:val="0"/>
      <w:iCs/>
      <w:color w:val="000000"/>
    </w:rPr>
  </w:style>
  <w:style w:type="character" w:customStyle="1" w:styleId="Domylnaczcionkaakapitu1">
    <w:name w:val="Domyślna czcionka akapitu1"/>
    <w:qFormat/>
  </w:style>
  <w:style w:type="character" w:customStyle="1" w:styleId="WW8Num31z0">
    <w:name w:val="WW8Num31z0"/>
    <w:qFormat/>
    <w:rPr>
      <w:rFonts w:ascii="DejaVu Sans Condensed" w:hAnsi="DejaVu Sans Condensed" w:cs="DejaVu Sans Condensed"/>
      <w:sz w:val="24"/>
      <w:szCs w:val="23"/>
    </w:rPr>
  </w:style>
  <w:style w:type="character" w:customStyle="1" w:styleId="WW8Num31z1">
    <w:name w:val="WW8Num31z1"/>
    <w:qFormat/>
    <w:rPr>
      <w:rFonts w:ascii="DejaVu Sans Condensed" w:hAnsi="DejaVu Sans Condensed" w:cs="DejaVu Sans Condensed"/>
      <w:color w:val="000000"/>
      <w:szCs w:val="22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Znakinumeracji">
    <w:name w:val="Znaki numeracji"/>
    <w:qFormat/>
    <w:rPr>
      <w:rFonts w:ascii="DejaVu Sans Condensed" w:hAnsi="DejaVu Sans Condensed" w:cs="DejaVu Sans Condensed"/>
    </w:rPr>
  </w:style>
  <w:style w:type="character" w:customStyle="1" w:styleId="WW8Num21z0">
    <w:name w:val="WW8Num21z0"/>
    <w:qFormat/>
    <w:rPr>
      <w:rFonts w:ascii="DejaVu Sans Condensed" w:hAnsi="DejaVu Sans Condensed" w:cs="DejaVu Sans Condensed"/>
      <w:bCs/>
      <w:sz w:val="24"/>
      <w:szCs w:val="24"/>
    </w:rPr>
  </w:style>
  <w:style w:type="character" w:customStyle="1" w:styleId="WW8Num21z1">
    <w:name w:val="WW8Num21z1"/>
    <w:qFormat/>
    <w:rPr>
      <w:rFonts w:ascii="DejaVu Sans Condensed" w:hAnsi="DejaVu Sans Condensed" w:cs="DejaVu Sans Condensed"/>
      <w:b/>
      <w:bCs/>
      <w:i/>
      <w:iCs w:val="0"/>
      <w:color w:val="000000"/>
      <w:sz w:val="28"/>
      <w:szCs w:val="28"/>
    </w:rPr>
  </w:style>
  <w:style w:type="character" w:customStyle="1" w:styleId="WW8Num21z2">
    <w:name w:val="WW8Num21z2"/>
    <w:qFormat/>
    <w:rPr>
      <w:rFonts w:ascii="DejaVu Sans Condensed" w:hAnsi="DejaVu Sans Condensed" w:cs="DejaVu Sans Condensed"/>
      <w:b w:val="0"/>
      <w:bCs/>
      <w:i w:val="0"/>
      <w:iCs/>
      <w:color w:val="000000"/>
      <w:sz w:val="24"/>
      <w:szCs w:val="24"/>
    </w:rPr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9z0">
    <w:name w:val="WW8Num29z0"/>
    <w:qFormat/>
    <w:rPr>
      <w:rFonts w:ascii="DejaVu Sans Condensed" w:hAnsi="DejaVu Sans Condensed" w:cs="DejaVu Sans Condensed"/>
      <w:b/>
      <w:b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  <w:rPr>
      <w:rFonts w:ascii="DejaVu Sans Condensed" w:hAnsi="DejaVu Sans Condensed" w:cs="Times New Roman"/>
      <w:b w:val="0"/>
      <w:bCs w:val="0"/>
      <w:i w:val="0"/>
      <w:iCs/>
      <w:sz w:val="24"/>
    </w:rPr>
  </w:style>
  <w:style w:type="character" w:customStyle="1" w:styleId="WW8Num29z4">
    <w:name w:val="WW8Num29z4"/>
    <w:qFormat/>
    <w:rPr>
      <w:rFonts w:ascii="DejaVu Sans Condensed" w:hAnsi="DejaVu Sans Condensed" w:cs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49z0">
    <w:name w:val="WW8Num49z0"/>
    <w:qFormat/>
    <w:rPr>
      <w:rFonts w:ascii="DejaVu Sans Condensed" w:hAnsi="DejaVu Sans Condensed" w:cs="DejaVu Sans Condensed"/>
      <w:i/>
      <w:iCs/>
      <w:sz w:val="22"/>
    </w:rPr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23z0">
    <w:name w:val="WW8Num23z0"/>
    <w:qFormat/>
    <w:rPr>
      <w:rFonts w:ascii="DejaVu Sans Condensed" w:hAnsi="DejaVu Sans Condensed" w:cs="Arial"/>
      <w:b w:val="0"/>
      <w:bCs w:val="0"/>
      <w:i w:val="0"/>
      <w:iCs w:val="0"/>
      <w:color w:val="000000"/>
      <w:sz w:val="24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11z0">
    <w:name w:val="WW8Num11z0"/>
    <w:qFormat/>
    <w:rPr>
      <w:rFonts w:ascii="DejaVu Sans Condensed" w:hAnsi="DejaVu Sans Condensed" w:cs="DejaVu Sans Condensed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27z0">
    <w:name w:val="WW8Num27z0"/>
    <w:qFormat/>
    <w:rPr>
      <w:rFonts w:ascii="DejaVu Sans Condensed" w:hAnsi="DejaVu Sans Condensed" w:cs="DejaVu Sans Condensed"/>
      <w:b w:val="0"/>
      <w:bCs/>
    </w:rPr>
  </w:style>
  <w:style w:type="character" w:customStyle="1" w:styleId="WW8Num27z1">
    <w:name w:val="WW8Num27z1"/>
    <w:qFormat/>
    <w:rPr>
      <w:rFonts w:ascii="DejaVu Sans Condensed" w:hAnsi="DejaVu Sans Condensed" w:cs="DejaVu Sans Condensed"/>
    </w:rPr>
  </w:style>
  <w:style w:type="character" w:customStyle="1" w:styleId="WW8Num27z2">
    <w:name w:val="WW8Num27z2"/>
    <w:qFormat/>
    <w:rPr>
      <w:rFonts w:ascii="DejaVu Sans Condensed" w:hAnsi="DejaVu Sans Condensed" w:cs="DejaVu Sans Condensed"/>
    </w:rPr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15z0">
    <w:name w:val="WW8Num15z0"/>
    <w:qFormat/>
    <w:rPr>
      <w:rFonts w:ascii="DejaVu Sans Condensed" w:hAnsi="DejaVu Sans Condensed" w:cs="DejaVu Sans Condensed"/>
      <w:b/>
      <w:bCs w:val="0"/>
      <w:szCs w:val="22"/>
    </w:rPr>
  </w:style>
  <w:style w:type="character" w:customStyle="1" w:styleId="WW8Num15z1">
    <w:name w:val="WW8Num15z1"/>
    <w:qFormat/>
    <w:rPr>
      <w:rFonts w:ascii="DejaVu Sans Condensed" w:hAnsi="DejaVu Sans Condensed" w:cs="DejaVu Sans Condensed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z0">
    <w:name w:val="WW8Num1z0"/>
    <w:qFormat/>
    <w:rPr>
      <w:rFonts w:ascii="DejaVu Sans Condensed" w:hAnsi="DejaVu Sans Condensed" w:cs="DejaVu Sans Condensed"/>
      <w:sz w:val="24"/>
      <w:szCs w:val="24"/>
    </w:rPr>
  </w:style>
  <w:style w:type="character" w:customStyle="1" w:styleId="WW8Num1z1">
    <w:name w:val="WW8Num1z1"/>
    <w:qFormat/>
    <w:rPr>
      <w:rFonts w:ascii="DejaVu Sans Condensed" w:hAnsi="DejaVu Sans Condensed" w:cs="DejaVu Sans Condensed"/>
      <w:b w:val="0"/>
      <w:bCs w:val="0"/>
      <w:i w:val="0"/>
      <w:iCs w:val="0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  <w:rPr>
      <w:rFonts w:ascii="DejaVu Sans Condensed" w:hAnsi="DejaVu Sans Condensed" w:cs="DejaVu Sans Condensed"/>
      <w:b w:val="0"/>
      <w:bCs/>
      <w:sz w:val="24"/>
      <w:szCs w:val="24"/>
    </w:rPr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9z0">
    <w:name w:val="WW8Num9z0"/>
    <w:qFormat/>
    <w:rPr>
      <w:szCs w:val="24"/>
    </w:rPr>
  </w:style>
  <w:style w:type="character" w:customStyle="1" w:styleId="WW8Num9z1">
    <w:name w:val="WW8Num9z1"/>
    <w:qFormat/>
    <w:rPr>
      <w:rFonts w:ascii="DejaVu Sans Condensed" w:hAnsi="DejaVu Sans Condensed" w:cs="DejaVu Sans Condensed"/>
      <w:b w:val="0"/>
      <w:bCs/>
      <w:color w:val="000000"/>
      <w:sz w:val="24"/>
      <w:szCs w:val="24"/>
      <w:lang w:eastAsia="ar-SA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6z0">
    <w:name w:val="WW8Num6z0"/>
    <w:qFormat/>
    <w:rPr>
      <w:rFonts w:ascii="DejaVu Sans Condensed" w:hAnsi="DejaVu Sans Condensed" w:cs="DejaVu Sans Condensed"/>
      <w:b/>
      <w:bCs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32z0">
    <w:name w:val="WW8Num32z0"/>
    <w:qFormat/>
    <w:rPr>
      <w:rFonts w:ascii="DejaVu Sans Condensed" w:hAnsi="DejaVu Sans Condensed" w:cs="DejaVu Sans Condensed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  <w:rPr>
      <w:rFonts w:ascii="Times New Roman" w:eastAsia="Times New Roman" w:hAnsi="Times New Roman" w:cs="Times New Roman"/>
    </w:rPr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  <w:rPr>
      <w:b/>
      <w:bCs w:val="0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9z0">
    <w:name w:val="WW8Num39z0"/>
    <w:qFormat/>
    <w:rPr>
      <w:rFonts w:ascii="DejaVu Sans Condensed" w:hAnsi="DejaVu Sans Condensed" w:cs="DejaVu Sans Condensed"/>
      <w:b w:val="0"/>
      <w:bCs w:val="0"/>
      <w:i w:val="0"/>
      <w:iCs w:val="0"/>
      <w:sz w:val="24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17z0">
    <w:name w:val="WW8Num17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Times New Roman"/>
    </w:rPr>
  </w:style>
  <w:style w:type="character" w:customStyle="1" w:styleId="WW8Num17z3">
    <w:name w:val="WW8Num17z3"/>
    <w:qFormat/>
    <w:rPr>
      <w:rFonts w:ascii="Symbol" w:hAnsi="Symbol" w:cs="Times New Roman"/>
    </w:rPr>
  </w:style>
  <w:style w:type="character" w:customStyle="1" w:styleId="WW8Num25z0">
    <w:name w:val="WW8Num25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Times New Roman"/>
    </w:rPr>
  </w:style>
  <w:style w:type="character" w:customStyle="1" w:styleId="WW8Num25z3">
    <w:name w:val="WW8Num25z3"/>
    <w:qFormat/>
    <w:rPr>
      <w:rFonts w:ascii="Symbol" w:hAnsi="Symbol" w:cs="Times New Roman"/>
    </w:rPr>
  </w:style>
  <w:style w:type="character" w:customStyle="1" w:styleId="WW8Num34z0">
    <w:name w:val="WW8Num34z0"/>
    <w:qFormat/>
    <w:rPr>
      <w:rFonts w:ascii="DejaVu Sans Condensed" w:hAnsi="DejaVu Sans Condensed" w:cs="Arial"/>
      <w:b w:val="0"/>
      <w:bCs w:val="0"/>
      <w:i w:val="0"/>
      <w:iCs w:val="0"/>
      <w:sz w:val="24"/>
      <w:szCs w:val="24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DejaVu Sans Condensed" w:hAnsi="DejaVu Sans Condensed" w:cs="DejaVu Sans Condensed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DejaVu Sans Condensed" w:hAnsi="DejaVu Sans Condensed" w:cs="DejaVu Sans Condensed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26z0">
    <w:name w:val="WW8Num26z0"/>
    <w:qFormat/>
    <w:rPr>
      <w:rFonts w:ascii="DejaVu Sans Condensed" w:hAnsi="DejaVu Sans Condensed" w:cs="DejaVu Sans Condensed"/>
      <w:bCs/>
      <w:iCs/>
      <w:color w:val="00000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36z0">
    <w:name w:val="WW8Num36z0"/>
    <w:qFormat/>
    <w:rPr>
      <w:rFonts w:ascii="DejaVu Sans Condensed" w:hAnsi="DejaVu Sans Condensed" w:cs="DejaVu Sans Condensed"/>
      <w:i w:val="0"/>
      <w:iCs w:val="0"/>
      <w:sz w:val="24"/>
      <w:szCs w:val="24"/>
      <w:lang w:eastAsia="ar-SA"/>
    </w:rPr>
  </w:style>
  <w:style w:type="character" w:customStyle="1" w:styleId="WW8Num36z1">
    <w:name w:val="WW8Num36z1"/>
    <w:qFormat/>
    <w:rPr>
      <w:rFonts w:ascii="Times New Roman" w:eastAsia="Lucida Sans Unicode" w:hAnsi="Times New Roman" w:cs="Times New Roman"/>
    </w:rPr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19z0">
    <w:name w:val="WW8Num19z0"/>
    <w:qFormat/>
    <w:rPr>
      <w:rFonts w:ascii="DejaVu Sans Condensed" w:hAnsi="DejaVu Sans Condensed" w:cs="DejaVu Sans Condensed"/>
      <w:b w:val="0"/>
      <w:bCs w:val="0"/>
      <w:sz w:val="24"/>
      <w:szCs w:val="24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Znakiwypunktowania">
    <w:name w:val="Znaki wypunktowania"/>
    <w:qFormat/>
    <w:rPr>
      <w:rFonts w:ascii="DejaVu Sans Condensed" w:eastAsia="OpenSymbol" w:hAnsi="DejaVu Sans Condensed" w:cs="OpenSymbol"/>
    </w:rPr>
  </w:style>
  <w:style w:type="character" w:customStyle="1" w:styleId="WW8Num3z0">
    <w:name w:val="WW8Num3z0"/>
    <w:qFormat/>
    <w:rPr>
      <w:rFonts w:ascii="Symbol" w:hAnsi="Symbol"/>
      <w:sz w:val="22"/>
      <w:szCs w:val="22"/>
    </w:rPr>
  </w:style>
  <w:style w:type="character" w:customStyle="1" w:styleId="WW8Num3z1">
    <w:name w:val="WW8Num3z1"/>
    <w:qFormat/>
    <w:rPr>
      <w:rFonts w:ascii="DejaVu Sans Condensed" w:hAnsi="DejaVu Sans Condensed" w:cs="Arial"/>
      <w:b w:val="0"/>
      <w:bCs w:val="0"/>
      <w:i w:val="0"/>
      <w:iCs w:val="0"/>
      <w:sz w:val="22"/>
      <w:szCs w:val="22"/>
    </w:rPr>
  </w:style>
  <w:style w:type="character" w:customStyle="1" w:styleId="WW8Num3z2">
    <w:name w:val="WW8Num3z2"/>
    <w:qFormat/>
    <w:rPr>
      <w:rFonts w:ascii="Wingdings" w:hAnsi="Wingdings"/>
      <w:sz w:val="20"/>
    </w:rPr>
  </w:style>
  <w:style w:type="character" w:customStyle="1" w:styleId="WW8Num20z0">
    <w:name w:val="WW8Num20z0"/>
    <w:qFormat/>
    <w:rPr>
      <w:rFonts w:ascii="DejaVu Sans Condensed" w:hAnsi="DejaVu Sans Condensed" w:cs="DejaVu Sans Condensed"/>
      <w:sz w:val="22"/>
      <w:szCs w:val="22"/>
    </w:rPr>
  </w:style>
  <w:style w:type="character" w:customStyle="1" w:styleId="WW8Num28z0">
    <w:name w:val="WW8Num28z0"/>
    <w:qFormat/>
    <w:rPr>
      <w:b w:val="0"/>
      <w:bCs w:val="0"/>
    </w:rPr>
  </w:style>
  <w:style w:type="character" w:customStyle="1" w:styleId="PodpisZnak">
    <w:name w:val="Podpis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2Znak">
    <w:name w:val="Tekst podstawowy wcięty 2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8z5">
    <w:name w:val="WW8Num8z5"/>
    <w:qFormat/>
    <w:rPr>
      <w:b w:val="0"/>
      <w:bCs w:val="0"/>
      <w:i w:val="0"/>
      <w:iCs w:val="0"/>
    </w:rPr>
  </w:style>
  <w:style w:type="character" w:customStyle="1" w:styleId="WW8Num8z7">
    <w:name w:val="WW8Num8z7"/>
    <w:qFormat/>
    <w:rPr>
      <w:rFonts w:ascii="Arial" w:hAnsi="Arial" w:cs="Arial"/>
    </w:rPr>
  </w:style>
  <w:style w:type="character" w:customStyle="1" w:styleId="WW8Num8z8">
    <w:name w:val="WW8Num8z8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b w:val="0"/>
      <w:bCs w:val="0"/>
      <w:i w:val="0"/>
      <w:iCs w:val="0"/>
    </w:rPr>
  </w:style>
  <w:style w:type="character" w:customStyle="1" w:styleId="WW8Num12z2">
    <w:name w:val="WW8Num12z2"/>
    <w:qFormat/>
    <w:rPr>
      <w:b w:val="0"/>
      <w:bCs w:val="0"/>
    </w:rPr>
  </w:style>
  <w:style w:type="character" w:customStyle="1" w:styleId="WW8Num13z5">
    <w:name w:val="WW8Num13z5"/>
    <w:qFormat/>
    <w:rPr>
      <w:rFonts w:ascii="DejaVu Sans Condensed" w:hAnsi="DejaVu Sans Condensed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position w:val="0"/>
      <w:sz w:val="24"/>
      <w:u w:val="none"/>
      <w:effect w:val="none"/>
      <w:vertAlign w:val="baseline"/>
    </w:rPr>
  </w:style>
  <w:style w:type="character" w:customStyle="1" w:styleId="WW8Num20z1">
    <w:name w:val="WW8Num20z1"/>
    <w:qFormat/>
    <w:rPr>
      <w:b w:val="0"/>
      <w:bCs w:val="0"/>
    </w:rPr>
  </w:style>
  <w:style w:type="character" w:customStyle="1" w:styleId="WW8Num28z1">
    <w:name w:val="WW8Num28z1"/>
    <w:qFormat/>
    <w:rPr>
      <w:b w:val="0"/>
      <w:bCs w:val="0"/>
    </w:rPr>
  </w:style>
  <w:style w:type="character" w:customStyle="1" w:styleId="WW8Num30z0">
    <w:name w:val="WW8Num30z0"/>
    <w:qFormat/>
    <w:rPr>
      <w:b w:val="0"/>
      <w:bCs w:val="0"/>
    </w:rPr>
  </w:style>
  <w:style w:type="character" w:customStyle="1" w:styleId="WW8Num35z0">
    <w:name w:val="WW8Num35z0"/>
    <w:qFormat/>
    <w:rPr>
      <w:rFonts w:ascii="DejaVu Sans Condensed" w:hAnsi="DejaVu Sans Condensed" w:cs="DejaVu Sans Condensed"/>
      <w:b w:val="0"/>
      <w:bCs w:val="0"/>
      <w:i w:val="0"/>
      <w:iCs w:val="0"/>
      <w:sz w:val="22"/>
    </w:rPr>
  </w:style>
  <w:style w:type="character" w:customStyle="1" w:styleId="WW8Num37z1">
    <w:name w:val="WW8Num37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37z3">
    <w:name w:val="WW8Num37z3"/>
    <w:qFormat/>
    <w:rPr>
      <w:rFonts w:ascii="Times New Roman" w:eastAsia="Times New Roman" w:hAnsi="Times New Roman" w:cs="Times New Roman"/>
    </w:rPr>
  </w:style>
  <w:style w:type="character" w:customStyle="1" w:styleId="WW8Num37z5">
    <w:name w:val="WW8Num37z5"/>
    <w:qFormat/>
    <w:rPr>
      <w:b w:val="0"/>
      <w:bCs w:val="0"/>
    </w:rPr>
  </w:style>
  <w:style w:type="character" w:customStyle="1" w:styleId="WW8Num38z0">
    <w:name w:val="WW8Num38z0"/>
    <w:qFormat/>
    <w:rPr>
      <w:b w:val="0"/>
      <w:bCs w:val="0"/>
      <w:i w:val="0"/>
      <w:iCs w:val="0"/>
    </w:rPr>
  </w:style>
  <w:style w:type="character" w:customStyle="1" w:styleId="WW8Num38z3">
    <w:name w:val="WW8Num38z3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40z1">
    <w:name w:val="WW8Num40z1"/>
    <w:qFormat/>
    <w:rPr>
      <w:b/>
      <w:bCs w:val="0"/>
    </w:rPr>
  </w:style>
  <w:style w:type="character" w:customStyle="1" w:styleId="WW8Num44z1">
    <w:name w:val="WW8Num44z1"/>
    <w:qFormat/>
    <w:rPr>
      <w:b w:val="0"/>
      <w:bCs w:val="0"/>
    </w:rPr>
  </w:style>
  <w:style w:type="character" w:customStyle="1" w:styleId="WW8Num44z2">
    <w:name w:val="WW8Num44z2"/>
    <w:qFormat/>
    <w:rPr>
      <w:b w:val="0"/>
      <w:bCs w:val="0"/>
      <w:i w:val="0"/>
      <w:iCs w:val="0"/>
    </w:rPr>
  </w:style>
  <w:style w:type="character" w:customStyle="1" w:styleId="WW8Num46z0">
    <w:name w:val="WW8Num46z0"/>
    <w:qFormat/>
    <w:rPr>
      <w:b w:val="0"/>
      <w:bCs w:val="0"/>
      <w:i w:val="0"/>
      <w:iCs w:val="0"/>
    </w:rPr>
  </w:style>
  <w:style w:type="character" w:customStyle="1" w:styleId="WW8Num47z0">
    <w:name w:val="WW8Num47z0"/>
    <w:qFormat/>
    <w:rPr>
      <w:rFonts w:ascii="Symbol" w:hAnsi="Symbol"/>
    </w:rPr>
  </w:style>
  <w:style w:type="character" w:customStyle="1" w:styleId="WW8Num48z0">
    <w:name w:val="WW8Num48z0"/>
    <w:qFormat/>
    <w:rPr>
      <w:strike w:val="0"/>
      <w:dstrike w:val="0"/>
      <w:u w:val="none"/>
      <w:effect w:val="none"/>
    </w:rPr>
  </w:style>
  <w:style w:type="character" w:customStyle="1" w:styleId="WW8Num50z1">
    <w:name w:val="WW8Num50z1"/>
    <w:qFormat/>
    <w:rPr>
      <w:b w:val="0"/>
      <w:bCs w:val="0"/>
    </w:rPr>
  </w:style>
  <w:style w:type="character" w:customStyle="1" w:styleId="WW8Num53z0">
    <w:name w:val="WW8Num53z0"/>
    <w:qFormat/>
    <w:rPr>
      <w:b/>
      <w:bCs w:val="0"/>
    </w:rPr>
  </w:style>
  <w:style w:type="character" w:customStyle="1" w:styleId="WW8Num53z1">
    <w:name w:val="WW8Num53z1"/>
    <w:qFormat/>
    <w:rPr>
      <w:b w:val="0"/>
      <w:bCs w:val="0"/>
      <w:i w:val="0"/>
      <w:iCs w:val="0"/>
    </w:rPr>
  </w:style>
  <w:style w:type="character" w:customStyle="1" w:styleId="WW8Num53z2">
    <w:name w:val="WW8Num53z2"/>
    <w:qFormat/>
    <w:rPr>
      <w:b w:val="0"/>
      <w:bCs w:val="0"/>
    </w:rPr>
  </w:style>
  <w:style w:type="character" w:customStyle="1" w:styleId="WW8Num54z0">
    <w:name w:val="WW8Num54z0"/>
    <w:qFormat/>
    <w:rPr>
      <w:rFonts w:ascii="Symbol" w:hAnsi="Symbol"/>
    </w:rPr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1z0">
    <w:name w:val="WW8Num61z0"/>
    <w:qFormat/>
    <w:rPr>
      <w:b w:val="0"/>
      <w:bCs w:val="0"/>
    </w:rPr>
  </w:style>
  <w:style w:type="character" w:customStyle="1" w:styleId="WW8Num62z0">
    <w:name w:val="WW8Num62z0"/>
    <w:qFormat/>
    <w:rPr>
      <w:rFonts w:ascii="Wingdings" w:hAnsi="Wingdings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2z3">
    <w:name w:val="WW8Num62z3"/>
    <w:qFormat/>
    <w:rPr>
      <w:rFonts w:ascii="Symbol" w:hAnsi="Symbol"/>
    </w:rPr>
  </w:style>
  <w:style w:type="character" w:customStyle="1" w:styleId="WW8Num70z1">
    <w:name w:val="WW8Num70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70z2">
    <w:name w:val="WW8Num70z2"/>
    <w:qFormat/>
    <w:rPr>
      <w:strike w:val="0"/>
      <w:dstrike w:val="0"/>
      <w:outline w:val="0"/>
      <w:shadow w:val="0"/>
      <w:emboss w:val="0"/>
      <w:imprint w:val="0"/>
      <w:position w:val="0"/>
      <w:sz w:val="24"/>
      <w:u w:val="none"/>
      <w:effect w:val="none"/>
      <w:vertAlign w:val="baseline"/>
    </w:rPr>
  </w:style>
  <w:style w:type="character" w:customStyle="1" w:styleId="WW8Num71z0">
    <w:name w:val="WW8Num71z0"/>
    <w:qFormat/>
    <w:rPr>
      <w:rFonts w:ascii="Symbol" w:hAnsi="Symbol"/>
    </w:rPr>
  </w:style>
  <w:style w:type="character" w:customStyle="1" w:styleId="WW8Num71z2">
    <w:name w:val="WW8Num71z2"/>
    <w:qFormat/>
    <w:rPr>
      <w:b/>
      <w:bCs w:val="0"/>
    </w:rPr>
  </w:style>
  <w:style w:type="character" w:customStyle="1" w:styleId="WW8Num73z0">
    <w:name w:val="WW8Num73z0"/>
    <w:qFormat/>
    <w:rPr>
      <w:rFonts w:ascii="Wingdings" w:hAnsi="Wingdings"/>
    </w:rPr>
  </w:style>
  <w:style w:type="character" w:customStyle="1" w:styleId="WW8Num74z0">
    <w:name w:val="WW8Num74z0"/>
    <w:qFormat/>
    <w:rPr>
      <w:b/>
      <w:bCs w:val="0"/>
    </w:rPr>
  </w:style>
  <w:style w:type="character" w:customStyle="1" w:styleId="WW8Num76z1">
    <w:name w:val="WW8Num76z1"/>
    <w:qFormat/>
    <w:rPr>
      <w:rFonts w:ascii="Symbol" w:hAnsi="Symbol"/>
    </w:rPr>
  </w:style>
  <w:style w:type="character" w:customStyle="1" w:styleId="WW8Num79z0">
    <w:name w:val="WW8Num79z0"/>
    <w:qFormat/>
    <w:rPr>
      <w:rFonts w:ascii="Symbol" w:hAnsi="Symbol"/>
    </w:rPr>
  </w:style>
  <w:style w:type="character" w:customStyle="1" w:styleId="WW8Num81z0">
    <w:name w:val="WW8Num81z0"/>
    <w:qFormat/>
    <w:rPr>
      <w:b w:val="0"/>
      <w:bCs w:val="0"/>
    </w:rPr>
  </w:style>
  <w:style w:type="character" w:customStyle="1" w:styleId="WW8Num82z0">
    <w:name w:val="WW8Num82z0"/>
    <w:qFormat/>
    <w:rPr>
      <w:b w:val="0"/>
      <w:bCs w:val="0"/>
    </w:rPr>
  </w:style>
  <w:style w:type="character" w:customStyle="1" w:styleId="WW8Num85z0">
    <w:name w:val="WW8Num85z0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textbold">
    <w:name w:val="text bold"/>
    <w:qFormat/>
    <w:rPr>
      <w:rFonts w:ascii="Times New Roman" w:hAnsi="Times New Roman" w:cs="Times New Roman"/>
    </w:rPr>
  </w:style>
  <w:style w:type="character" w:customStyle="1" w:styleId="t287-9">
    <w:name w:val="t287-9"/>
    <w:basedOn w:val="Domylnaczcionkaakapitu"/>
    <w:qFormat/>
  </w:style>
  <w:style w:type="character" w:customStyle="1" w:styleId="FontStyle58">
    <w:name w:val="Font Style58"/>
    <w:qFormat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Standard"/>
    <w:next w:val="Tekstpodstawowy"/>
    <w:uiPriority w:val="9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Standard"/>
    <w:pPr>
      <w:spacing w:after="120"/>
    </w:pPr>
    <w:rPr>
      <w:szCs w:val="21"/>
    </w:rPr>
  </w:style>
  <w:style w:type="paragraph" w:styleId="Lista">
    <w:name w:val="List"/>
    <w:basedOn w:val="Tekstpodstawowy"/>
    <w:rPr>
      <w:rFonts w:cs="Lucida Sans"/>
    </w:rPr>
  </w:style>
  <w:style w:type="paragraph" w:styleId="Podpis">
    <w:name w:val="Signature"/>
    <w:basedOn w:val="Normalny"/>
    <w:pPr>
      <w:ind w:left="4252"/>
    </w:pPr>
    <w:rPr>
      <w:szCs w:val="21"/>
    </w:rPr>
  </w:style>
  <w:style w:type="paragraph" w:customStyle="1" w:styleId="Indeks">
    <w:name w:val="Indeks"/>
    <w:basedOn w:val="Standard"/>
    <w:qFormat/>
    <w:pPr>
      <w:widowControl/>
      <w:suppressLineNumbers/>
    </w:pPr>
    <w:rPr>
      <w:rFonts w:eastAsia="Times New Roman"/>
      <w:kern w:val="0"/>
      <w:lang w:eastAsia="ar-SA" w:bidi="ar-SA"/>
    </w:rPr>
  </w:style>
  <w:style w:type="paragraph" w:customStyle="1" w:styleId="Standard">
    <w:name w:val="Standard"/>
    <w:qFormat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spisutreci">
    <w:name w:val="TOC Heading"/>
    <w:basedOn w:val="Nagwek1"/>
    <w:next w:val="Normalny"/>
    <w:qFormat/>
    <w:pPr>
      <w:widowControl/>
      <w:suppressAutoHyphens w:val="0"/>
      <w:spacing w:line="276" w:lineRule="auto"/>
    </w:pPr>
    <w:rPr>
      <w:rFonts w:eastAsia="Times New Roman" w:cs="Times New Roman"/>
      <w:kern w:val="0"/>
      <w:szCs w:val="28"/>
      <w:lang w:eastAsia="pl-PL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Default">
    <w:name w:val="Default"/>
    <w:qFormat/>
    <w:rPr>
      <w:rFonts w:ascii="Tahoma" w:eastAsia="Times New Roman" w:hAnsi="Tahoma"/>
      <w:color w:val="000000"/>
      <w:kern w:val="2"/>
      <w:sz w:val="24"/>
      <w:szCs w:val="24"/>
      <w:lang w:eastAsia="zh-CN"/>
    </w:rPr>
  </w:style>
  <w:style w:type="paragraph" w:customStyle="1" w:styleId="ListParagraph1">
    <w:name w:val="List Paragraph1"/>
    <w:basedOn w:val="Standard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12">
    <w:name w:val="p12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BodyText21">
    <w:name w:val="Body Text 21"/>
    <w:basedOn w:val="Standard"/>
    <w:qFormat/>
    <w:pPr>
      <w:ind w:firstLine="60"/>
      <w:jc w:val="both"/>
    </w:pPr>
    <w:rPr>
      <w:rFonts w:ascii="Arial" w:hAnsi="Arial" w:cs="Arial"/>
    </w:rPr>
  </w:style>
  <w:style w:type="paragraph" w:customStyle="1" w:styleId="Arial12CE">
    <w:name w:val="Arial 12 CE"/>
    <w:basedOn w:val="Standard"/>
    <w:qFormat/>
    <w:pPr>
      <w:spacing w:line="360" w:lineRule="auto"/>
      <w:jc w:val="both"/>
    </w:pPr>
    <w:rPr>
      <w:rFonts w:ascii="Arial" w:hAnsi="Arial" w:cs="Arial"/>
    </w:rPr>
  </w:style>
  <w:style w:type="paragraph" w:customStyle="1" w:styleId="WW-Podpispodobiektem">
    <w:name w:val="WW-Podpis pod obiektem"/>
    <w:basedOn w:val="Standard"/>
    <w:next w:val="Standard"/>
    <w:qFormat/>
    <w:pPr>
      <w:spacing w:line="500" w:lineRule="atLeast"/>
      <w:jc w:val="right"/>
    </w:pPr>
    <w:rPr>
      <w:b/>
      <w:sz w:val="44"/>
    </w:rPr>
  </w:style>
  <w:style w:type="paragraph" w:customStyle="1" w:styleId="Normalny1">
    <w:name w:val="Normalny1"/>
    <w:basedOn w:val="Standard"/>
    <w:qFormat/>
  </w:style>
  <w:style w:type="paragraph" w:styleId="NormalnyWeb">
    <w:name w:val="Normal (Web)"/>
    <w:basedOn w:val="Standard"/>
    <w:qFormat/>
    <w:pPr>
      <w:spacing w:before="280" w:after="119"/>
    </w:pPr>
  </w:style>
  <w:style w:type="paragraph" w:customStyle="1" w:styleId="NormalnyWeb2">
    <w:name w:val="Normalny (Web)2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NormalnyWeb1">
    <w:name w:val="Normalny (Web)1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msonormal0">
    <w:name w:val="msonormal"/>
    <w:basedOn w:val="Standard"/>
    <w:qFormat/>
    <w:pPr>
      <w:widowControl/>
      <w:suppressAutoHyphens w:val="0"/>
      <w:spacing w:before="280" w:after="119"/>
    </w:pPr>
    <w:rPr>
      <w:rFonts w:ascii="Arial Unicode MS" w:eastAsia="Arial Unicode MS" w:hAnsi="Arial Unicode MS" w:cs="Arial Unicode MS"/>
      <w:kern w:val="0"/>
      <w:lang w:eastAsia="pl-PL" w:bidi="ar-SA"/>
    </w:rPr>
  </w:style>
  <w:style w:type="paragraph" w:styleId="Akapitzlist">
    <w:name w:val="List Paragraph"/>
    <w:basedOn w:val="Standard"/>
    <w:link w:val="AkapitzlistZnak"/>
    <w:uiPriority w:val="99"/>
    <w:qFormat/>
    <w:pPr>
      <w:spacing w:after="160" w:line="247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Standard"/>
    <w:qFormat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paragraph" w:styleId="Podtytu">
    <w:name w:val="Subtitle"/>
    <w:basedOn w:val="Standard"/>
    <w:next w:val="Textbody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Standard"/>
    <w:qFormat/>
    <w:pPr>
      <w:jc w:val="both"/>
    </w:pPr>
  </w:style>
  <w:style w:type="paragraph" w:styleId="Tekstpodstawowy3">
    <w:name w:val="Body Text 3"/>
    <w:basedOn w:val="Standard"/>
    <w:qFormat/>
    <w:pPr>
      <w:spacing w:after="120"/>
    </w:pPr>
    <w:rPr>
      <w:sz w:val="16"/>
      <w:szCs w:val="16"/>
    </w:rPr>
  </w:style>
  <w:style w:type="paragraph" w:styleId="Tekstpodstawowywcity3">
    <w:name w:val="Body Text Indent 3"/>
    <w:basedOn w:val="Standard"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qFormat/>
    <w:rPr>
      <w:sz w:val="20"/>
      <w:szCs w:val="18"/>
    </w:rPr>
  </w:style>
  <w:style w:type="paragraph" w:styleId="Tekstpodstawowywcity">
    <w:name w:val="Body Text Indent"/>
    <w:basedOn w:val="Normalny"/>
    <w:pPr>
      <w:spacing w:after="120"/>
      <w:ind w:left="283"/>
    </w:pPr>
    <w:rPr>
      <w:szCs w:val="21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  <w:rPr>
      <w:szCs w:val="21"/>
    </w:rPr>
  </w:style>
  <w:style w:type="numbering" w:customStyle="1" w:styleId="numeracjaaaaaaaaaaaaaa">
    <w:name w:val="numeracjaaaaaaaaaaaaaa"/>
    <w:rsid w:val="008054F3"/>
    <w:pPr>
      <w:numPr>
        <w:numId w:val="11"/>
      </w:numPr>
    </w:pPr>
  </w:style>
  <w:style w:type="character" w:styleId="Hipercze">
    <w:name w:val="Hyperlink"/>
    <w:basedOn w:val="Domylnaczcionkaakapitu"/>
    <w:unhideWhenUsed/>
    <w:rsid w:val="00D94881"/>
    <w:rPr>
      <w:color w:val="0000FF" w:themeColor="hyperlink"/>
      <w:u w:val="single"/>
    </w:rPr>
  </w:style>
  <w:style w:type="character" w:customStyle="1" w:styleId="StrongEmphasis">
    <w:name w:val="Strong Emphasis"/>
    <w:rsid w:val="00D94881"/>
    <w:rPr>
      <w:b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330F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330F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330F"/>
    <w:rPr>
      <w:vertAlign w:val="superscript"/>
    </w:rPr>
  </w:style>
  <w:style w:type="paragraph" w:customStyle="1" w:styleId="western">
    <w:name w:val="western"/>
    <w:basedOn w:val="Normalny"/>
    <w:rsid w:val="004D1B6F"/>
    <w:pPr>
      <w:widowControl/>
      <w:suppressAutoHyphens w:val="0"/>
      <w:spacing w:before="100" w:beforeAutospacing="1"/>
      <w:jc w:val="both"/>
    </w:pPr>
    <w:rPr>
      <w:rFonts w:eastAsia="Times New Roman" w:cs="Times New Roman"/>
      <w:b/>
      <w:bCs/>
      <w:color w:val="000000"/>
      <w:kern w:val="0"/>
      <w:sz w:val="28"/>
      <w:szCs w:val="28"/>
      <w:lang w:eastAsia="pl-PL" w:bidi="ar-SA"/>
    </w:rPr>
  </w:style>
  <w:style w:type="paragraph" w:customStyle="1" w:styleId="Akapitzlist1">
    <w:name w:val="Akapit z listą1"/>
    <w:basedOn w:val="Normalny"/>
    <w:rsid w:val="005E4FD3"/>
    <w:pPr>
      <w:widowControl/>
      <w:suppressAutoHyphens w:val="0"/>
      <w:spacing w:after="160" w:line="254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nhideWhenUsed/>
    <w:rsid w:val="00F57EF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rsid w:val="00F57EF1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customStyle="1" w:styleId="Standarduser">
    <w:name w:val="Standard (user)"/>
    <w:rsid w:val="001A6A47"/>
    <w:pPr>
      <w:widowControl w:val="0"/>
      <w:autoSpaceDN w:val="0"/>
    </w:pPr>
    <w:rPr>
      <w:rFonts w:ascii="Times New Roman" w:eastAsia="Andale Sans UI" w:hAnsi="Times New Roman"/>
      <w:kern w:val="3"/>
      <w:sz w:val="24"/>
      <w:szCs w:val="24"/>
      <w:lang w:eastAsia="zh-CN" w:bidi="fa-IR"/>
    </w:rPr>
  </w:style>
  <w:style w:type="paragraph" w:customStyle="1" w:styleId="Tekstpodstawowywcity31">
    <w:name w:val="Tekst podstawowy wcięty 31"/>
    <w:basedOn w:val="Normalny"/>
    <w:rsid w:val="001A6A47"/>
    <w:pPr>
      <w:widowControl/>
      <w:spacing w:after="120"/>
      <w:ind w:left="283"/>
    </w:pPr>
    <w:rPr>
      <w:rFonts w:eastAsia="Times New Roman" w:cs="Times New Roman"/>
      <w:kern w:val="0"/>
      <w:sz w:val="16"/>
      <w:szCs w:val="16"/>
      <w:lang w:bidi="ar-SA"/>
    </w:rPr>
  </w:style>
  <w:style w:type="paragraph" w:customStyle="1" w:styleId="Style7">
    <w:name w:val="Style7"/>
    <w:basedOn w:val="Normalny"/>
    <w:rsid w:val="001A6A47"/>
    <w:pPr>
      <w:autoSpaceDE w:val="0"/>
      <w:spacing w:line="422" w:lineRule="exact"/>
      <w:jc w:val="center"/>
    </w:pPr>
    <w:rPr>
      <w:rFonts w:ascii="Arial" w:eastAsia="Lucida Sans Unicode" w:hAnsi="Arial" w:cs="Tahoma"/>
      <w:lang w:bidi="ar-SA"/>
    </w:rPr>
  </w:style>
  <w:style w:type="paragraph" w:customStyle="1" w:styleId="sdfootnote">
    <w:name w:val="sdfootnote"/>
    <w:basedOn w:val="Normalny"/>
    <w:rsid w:val="001A6A47"/>
    <w:pPr>
      <w:widowControl/>
      <w:suppressAutoHyphens w:val="0"/>
      <w:spacing w:before="100" w:beforeAutospacing="1"/>
      <w:ind w:left="284" w:hanging="284"/>
    </w:pPr>
    <w:rPr>
      <w:rFonts w:ascii="Arial Unicode MS" w:eastAsia="Arial Unicode MS" w:hAnsi="Arial Unicode MS" w:cs="Arial Unicode MS"/>
      <w:kern w:val="0"/>
      <w:sz w:val="20"/>
      <w:szCs w:val="20"/>
      <w:lang w:eastAsia="pl-PL" w:bidi="ar-SA"/>
    </w:rPr>
  </w:style>
  <w:style w:type="table" w:styleId="Tabela-Siatka">
    <w:name w:val="Table Grid"/>
    <w:basedOn w:val="Standardowy"/>
    <w:rsid w:val="003718F2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626B7A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626B7A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nhideWhenUsed/>
    <w:rsid w:val="00626B7A"/>
    <w:rPr>
      <w:vertAlign w:val="superscript"/>
    </w:rPr>
  </w:style>
  <w:style w:type="numbering" w:customStyle="1" w:styleId="WW8Num38">
    <w:name w:val="WW8Num38"/>
    <w:rsid w:val="008E6559"/>
    <w:pPr>
      <w:numPr>
        <w:numId w:val="31"/>
      </w:numPr>
    </w:pPr>
  </w:style>
  <w:style w:type="numbering" w:customStyle="1" w:styleId="WW8Num59">
    <w:name w:val="WW8Num59"/>
    <w:rsid w:val="008E6559"/>
    <w:pPr>
      <w:numPr>
        <w:numId w:val="32"/>
      </w:numPr>
    </w:pPr>
  </w:style>
  <w:style w:type="character" w:styleId="Tekstzastpczy">
    <w:name w:val="Placeholder Text"/>
    <w:basedOn w:val="Domylnaczcionkaakapitu"/>
    <w:uiPriority w:val="99"/>
    <w:semiHidden/>
    <w:rsid w:val="00B67108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3B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locked/>
    <w:rsid w:val="008F3999"/>
    <w:rPr>
      <w:rFonts w:eastAsia="SimSun" w:cs="Calibri"/>
      <w:kern w:val="2"/>
      <w:lang w:eastAsia="zh-CN" w:bidi="hi-IN"/>
    </w:rPr>
  </w:style>
  <w:style w:type="numbering" w:customStyle="1" w:styleId="Bezlisty1">
    <w:name w:val="Bez listy1"/>
    <w:next w:val="Bezlisty"/>
    <w:semiHidden/>
    <w:rsid w:val="00A53FE6"/>
  </w:style>
  <w:style w:type="character" w:styleId="Numerstrony">
    <w:name w:val="page number"/>
    <w:basedOn w:val="Domylnaczcionkaakapitu"/>
    <w:rsid w:val="00A53FE6"/>
  </w:style>
  <w:style w:type="character" w:customStyle="1" w:styleId="h11">
    <w:name w:val="h11"/>
    <w:rsid w:val="00A53FE6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Nierozpoznanawzmianka2">
    <w:name w:val="Nierozpoznana wzmianka2"/>
    <w:uiPriority w:val="99"/>
    <w:semiHidden/>
    <w:unhideWhenUsed/>
    <w:rsid w:val="00A53FE6"/>
    <w:rPr>
      <w:color w:val="605E5C"/>
      <w:shd w:val="clear" w:color="auto" w:fill="E1DFDD"/>
    </w:rPr>
  </w:style>
  <w:style w:type="character" w:customStyle="1" w:styleId="ListawielopoziomowanumerowanaZnak">
    <w:name w:val="Lista wielopoziomowa numerowana Znak"/>
    <w:link w:val="Listawielopoziomowanumerowana"/>
    <w:locked/>
    <w:rsid w:val="00A53FE6"/>
    <w:rPr>
      <w:rFonts w:ascii="DejaVu Sans Condensed" w:hAnsi="DejaVu Sans Condensed" w:cs="DejaVu Sans Condensed"/>
      <w:sz w:val="24"/>
    </w:rPr>
  </w:style>
  <w:style w:type="paragraph" w:customStyle="1" w:styleId="Listawielopoziomowanumerowana">
    <w:name w:val="Lista wielopoziomowa numerowana"/>
    <w:basedOn w:val="Normalny"/>
    <w:link w:val="ListawielopoziomowanumerowanaZnak"/>
    <w:qFormat/>
    <w:rsid w:val="00A53FE6"/>
    <w:pPr>
      <w:widowControl/>
      <w:numPr>
        <w:numId w:val="57"/>
      </w:numPr>
      <w:spacing w:after="60"/>
      <w:jc w:val="both"/>
    </w:pPr>
    <w:rPr>
      <w:rFonts w:ascii="DejaVu Sans Condensed" w:eastAsia="Calibri" w:hAnsi="DejaVu Sans Condensed" w:cs="DejaVu Sans Condensed"/>
      <w:kern w:val="0"/>
      <w:szCs w:val="22"/>
      <w:lang w:eastAsia="en-US" w:bidi="ar-SA"/>
    </w:rPr>
  </w:style>
  <w:style w:type="paragraph" w:customStyle="1" w:styleId="WcicienienumerowanePoziom2">
    <w:name w:val="Wcięcie nienumerowane Poziom 2"/>
    <w:basedOn w:val="Listawielopoziomowanumerowana"/>
    <w:qFormat/>
    <w:rsid w:val="00A53FE6"/>
    <w:pPr>
      <w:numPr>
        <w:numId w:val="0"/>
      </w:numPr>
      <w:ind w:left="850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16DB"/>
    <w:rPr>
      <w:rFonts w:asciiTheme="majorHAnsi" w:eastAsiaTheme="majorEastAsia" w:hAnsiTheme="majorHAnsi" w:cs="Mangal"/>
      <w:i/>
      <w:iCs/>
      <w:color w:val="404040" w:themeColor="text1" w:themeTint="BF"/>
      <w:kern w:val="2"/>
      <w:sz w:val="20"/>
      <w:szCs w:val="18"/>
      <w:lang w:eastAsia="zh-CN" w:bidi="hi-IN"/>
    </w:rPr>
  </w:style>
  <w:style w:type="numbering" w:customStyle="1" w:styleId="Bezlisty2">
    <w:name w:val="Bez listy2"/>
    <w:next w:val="Bezlisty"/>
    <w:semiHidden/>
    <w:rsid w:val="001016DB"/>
  </w:style>
  <w:style w:type="numbering" w:customStyle="1" w:styleId="Bezlisty3">
    <w:name w:val="Bez listy3"/>
    <w:next w:val="Bezlisty"/>
    <w:semiHidden/>
    <w:rsid w:val="001016DB"/>
  </w:style>
  <w:style w:type="numbering" w:customStyle="1" w:styleId="Bezlisty4">
    <w:name w:val="Bez listy4"/>
    <w:next w:val="Bezlisty"/>
    <w:semiHidden/>
    <w:rsid w:val="00253213"/>
  </w:style>
  <w:style w:type="numbering" w:customStyle="1" w:styleId="WWNum10">
    <w:name w:val="WWNum10"/>
    <w:basedOn w:val="Bezlisty"/>
    <w:rsid w:val="007A1BF9"/>
    <w:pPr>
      <w:numPr>
        <w:numId w:val="8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033B-5594-48C9-8D8D-F8B34DC63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Jatczak</dc:creator>
  <cp:lastModifiedBy>Marta Jatczak</cp:lastModifiedBy>
  <cp:revision>5</cp:revision>
  <cp:lastPrinted>2024-11-28T11:09:00Z</cp:lastPrinted>
  <dcterms:created xsi:type="dcterms:W3CDTF">2024-11-28T11:43:00Z</dcterms:created>
  <dcterms:modified xsi:type="dcterms:W3CDTF">2025-11-28T11:14:00Z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